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52" w:rsidRDefault="007C3B52" w:rsidP="005B354A">
      <w:pPr>
        <w:tabs>
          <w:tab w:val="left" w:pos="1350"/>
        </w:tabs>
      </w:pPr>
      <w:bookmarkStart w:id="0" w:name="_Toc423799921"/>
      <w:bookmarkStart w:id="1" w:name="_Toc464035091"/>
      <w:bookmarkStart w:id="2" w:name="_Toc423000957"/>
      <w:bookmarkStart w:id="3" w:name="_Toc423001037"/>
      <w:bookmarkStart w:id="4" w:name="_Toc423699007"/>
    </w:p>
    <w:tbl>
      <w:tblPr>
        <w:tblpPr w:leftFromText="141" w:rightFromText="141" w:vertAnchor="text" w:tblpXSpec="center" w:tblpY="137"/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E554FF" w:rsidRPr="005B354A" w:rsidTr="00385758">
        <w:trPr>
          <w:trHeight w:val="433"/>
        </w:trPr>
        <w:tc>
          <w:tcPr>
            <w:tcW w:w="2268" w:type="dxa"/>
          </w:tcPr>
          <w:p w:rsidR="00E554FF" w:rsidRPr="005B354A" w:rsidRDefault="00E554FF" w:rsidP="00385758">
            <w:pPr>
              <w:spacing w:before="0" w:line="288" w:lineRule="auto"/>
              <w:jc w:val="right"/>
              <w:rPr>
                <w:rFonts w:cs="Arial"/>
                <w:szCs w:val="24"/>
                <w:u w:val="single"/>
              </w:rPr>
            </w:pPr>
            <w:r w:rsidRPr="005B354A">
              <w:rPr>
                <w:rFonts w:cs="Arial"/>
                <w:szCs w:val="24"/>
                <w:u w:val="single"/>
              </w:rPr>
              <w:t>TEMAT:</w:t>
            </w:r>
          </w:p>
        </w:tc>
        <w:tc>
          <w:tcPr>
            <w:tcW w:w="6946" w:type="dxa"/>
          </w:tcPr>
          <w:p w:rsidR="00E554FF" w:rsidRPr="00110289" w:rsidRDefault="00BC7B0A" w:rsidP="0038575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</w:rPr>
              <w:t>ROZBUDOWA I PRZEBUDOWA BUDYNKU ZESPOŁU SZKOLNO- PRZEDSZKOLNEGO W KALISZKACH</w:t>
            </w:r>
            <w:r>
              <w:rPr>
                <w:rFonts w:cs="Arial"/>
              </w:rPr>
              <w:t>.</w:t>
            </w:r>
          </w:p>
          <w:p w:rsidR="00E554FF" w:rsidRPr="005B354A" w:rsidRDefault="00E554FF" w:rsidP="00385758">
            <w:pPr>
              <w:spacing w:before="0" w:line="288" w:lineRule="auto"/>
              <w:ind w:left="72"/>
              <w:jc w:val="left"/>
              <w:rPr>
                <w:rFonts w:cs="Arial"/>
                <w:szCs w:val="24"/>
              </w:rPr>
            </w:pPr>
          </w:p>
          <w:p w:rsidR="00E554FF" w:rsidRPr="005B354A" w:rsidRDefault="00E554FF" w:rsidP="00385758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</w:p>
        </w:tc>
      </w:tr>
      <w:tr w:rsidR="00E554FF" w:rsidRPr="005B354A" w:rsidTr="00385758">
        <w:trPr>
          <w:trHeight w:val="987"/>
        </w:trPr>
        <w:tc>
          <w:tcPr>
            <w:tcW w:w="2268" w:type="dxa"/>
          </w:tcPr>
          <w:p w:rsidR="00E554FF" w:rsidRPr="005B354A" w:rsidRDefault="00E554FF" w:rsidP="00385758">
            <w:pPr>
              <w:spacing w:before="0" w:line="288" w:lineRule="auto"/>
              <w:jc w:val="right"/>
              <w:rPr>
                <w:rFonts w:cs="Arial"/>
                <w:szCs w:val="24"/>
                <w:u w:val="single"/>
              </w:rPr>
            </w:pPr>
            <w:r w:rsidRPr="005B354A">
              <w:rPr>
                <w:rFonts w:cs="Arial"/>
                <w:szCs w:val="24"/>
                <w:u w:val="single"/>
              </w:rPr>
              <w:t>ADRES INWESTYCJI:</w:t>
            </w:r>
          </w:p>
        </w:tc>
        <w:tc>
          <w:tcPr>
            <w:tcW w:w="6946" w:type="dxa"/>
          </w:tcPr>
          <w:p w:rsidR="00BC7B0A" w:rsidRPr="00BC7B0A" w:rsidRDefault="00BC7B0A" w:rsidP="00BC7B0A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  <w:szCs w:val="24"/>
              </w:rPr>
              <w:t>Kaliszki gm. Czosnów</w:t>
            </w:r>
          </w:p>
          <w:p w:rsidR="00BC7B0A" w:rsidRDefault="00BC7B0A" w:rsidP="00BC7B0A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  <w:szCs w:val="24"/>
              </w:rPr>
              <w:t xml:space="preserve">dz. nr ew. 150 obręb Kaliszki nr ew. 141402_2 Czosnów </w:t>
            </w:r>
          </w:p>
          <w:p w:rsidR="00E554FF" w:rsidRDefault="00E554FF" w:rsidP="00385758">
            <w:pPr>
              <w:spacing w:before="0" w:line="288" w:lineRule="auto"/>
              <w:ind w:left="72"/>
              <w:jc w:val="left"/>
              <w:rPr>
                <w:rFonts w:cs="Arial"/>
                <w:szCs w:val="24"/>
              </w:rPr>
            </w:pPr>
          </w:p>
          <w:p w:rsidR="00BC7B0A" w:rsidRPr="005B354A" w:rsidRDefault="00BC7B0A" w:rsidP="00385758">
            <w:pPr>
              <w:spacing w:before="0" w:line="288" w:lineRule="auto"/>
              <w:ind w:left="72"/>
              <w:jc w:val="left"/>
              <w:rPr>
                <w:rFonts w:cs="Arial"/>
                <w:szCs w:val="24"/>
              </w:rPr>
            </w:pPr>
          </w:p>
          <w:p w:rsidR="00E554FF" w:rsidRPr="005B354A" w:rsidRDefault="00E554FF" w:rsidP="00385758">
            <w:pPr>
              <w:spacing w:before="0" w:line="288" w:lineRule="auto"/>
              <w:ind w:left="72"/>
              <w:jc w:val="left"/>
              <w:rPr>
                <w:rFonts w:cs="Arial"/>
                <w:szCs w:val="24"/>
              </w:rPr>
            </w:pPr>
          </w:p>
        </w:tc>
      </w:tr>
      <w:tr w:rsidR="00E554FF" w:rsidRPr="005B354A" w:rsidTr="00385758">
        <w:trPr>
          <w:trHeight w:val="1274"/>
        </w:trPr>
        <w:tc>
          <w:tcPr>
            <w:tcW w:w="2268" w:type="dxa"/>
          </w:tcPr>
          <w:p w:rsidR="00E554FF" w:rsidRPr="005B354A" w:rsidRDefault="00E554FF" w:rsidP="00385758">
            <w:pPr>
              <w:spacing w:before="0" w:line="288" w:lineRule="auto"/>
              <w:jc w:val="right"/>
              <w:rPr>
                <w:rFonts w:cs="Arial"/>
                <w:szCs w:val="24"/>
                <w:u w:val="single"/>
              </w:rPr>
            </w:pPr>
            <w:r w:rsidRPr="005B354A">
              <w:rPr>
                <w:rFonts w:cs="Arial"/>
                <w:szCs w:val="24"/>
                <w:u w:val="single"/>
              </w:rPr>
              <w:t>INWESTOR:</w:t>
            </w:r>
          </w:p>
        </w:tc>
        <w:tc>
          <w:tcPr>
            <w:tcW w:w="6946" w:type="dxa"/>
          </w:tcPr>
          <w:p w:rsidR="00BC7B0A" w:rsidRPr="00BC7B0A" w:rsidRDefault="00BC7B0A" w:rsidP="00BC7B0A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  <w:szCs w:val="24"/>
              </w:rPr>
              <w:t>Gmina Czosnów</w:t>
            </w:r>
          </w:p>
          <w:p w:rsidR="00BC7B0A" w:rsidRPr="00BC7B0A" w:rsidRDefault="00BC7B0A" w:rsidP="00BC7B0A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  <w:szCs w:val="24"/>
              </w:rPr>
              <w:t>ul. Gminna 6</w:t>
            </w:r>
          </w:p>
          <w:p w:rsidR="00E554FF" w:rsidRPr="005B354A" w:rsidRDefault="00BC7B0A" w:rsidP="00BC7B0A">
            <w:pPr>
              <w:spacing w:before="0" w:line="288" w:lineRule="auto"/>
              <w:jc w:val="left"/>
              <w:rPr>
                <w:rFonts w:cs="Arial"/>
                <w:szCs w:val="24"/>
              </w:rPr>
            </w:pPr>
            <w:r w:rsidRPr="00BC7B0A">
              <w:rPr>
                <w:rFonts w:cs="Arial"/>
                <w:szCs w:val="24"/>
              </w:rPr>
              <w:t>05-152 Czosnów</w:t>
            </w:r>
          </w:p>
        </w:tc>
      </w:tr>
    </w:tbl>
    <w:p w:rsidR="005B354A" w:rsidRDefault="005B354A" w:rsidP="000548C7">
      <w:pPr>
        <w:spacing w:before="0"/>
      </w:pPr>
    </w:p>
    <w:p w:rsidR="000548C7" w:rsidRPr="005851DA" w:rsidRDefault="008C4BFC" w:rsidP="000548C7">
      <w:pPr>
        <w:spacing w:before="0"/>
        <w:jc w:val="center"/>
        <w:rPr>
          <w:b/>
          <w:sz w:val="28"/>
        </w:rPr>
      </w:pPr>
      <w:r>
        <w:rPr>
          <w:b/>
          <w:sz w:val="28"/>
        </w:rPr>
        <w:t>EKSPERYZA TECHNICZNA</w:t>
      </w:r>
    </w:p>
    <w:p w:rsidR="005B354A" w:rsidRDefault="005B354A" w:rsidP="008C4BFC">
      <w:pPr>
        <w:spacing w:before="0" w:line="240" w:lineRule="auto"/>
        <w:rPr>
          <w:b/>
        </w:rPr>
      </w:pPr>
    </w:p>
    <w:p w:rsidR="005B354A" w:rsidRPr="00253BC3" w:rsidRDefault="005B354A" w:rsidP="000548C7">
      <w:pPr>
        <w:spacing w:before="0" w:line="240" w:lineRule="auto"/>
        <w:jc w:val="center"/>
        <w:rPr>
          <w:b/>
        </w:rPr>
      </w:pPr>
    </w:p>
    <w:p w:rsidR="000548C7" w:rsidRPr="00253BC3" w:rsidRDefault="000548C7" w:rsidP="000548C7">
      <w:pPr>
        <w:spacing w:before="0"/>
        <w:rPr>
          <w:sz w:val="18"/>
        </w:rPr>
      </w:pPr>
    </w:p>
    <w:p w:rsidR="000548C7" w:rsidRPr="005B354A" w:rsidRDefault="000548C7" w:rsidP="005B354A">
      <w:pPr>
        <w:pStyle w:val="Strona"/>
        <w:tabs>
          <w:tab w:val="clear" w:pos="2835"/>
          <w:tab w:val="left" w:pos="426"/>
          <w:tab w:val="left" w:pos="3120"/>
          <w:tab w:val="right" w:pos="10200"/>
        </w:tabs>
        <w:ind w:left="0" w:firstLine="0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 Narrow" w:eastAsia="Times New Roman" w:hAnsi="Arial Narrow" w:cs="Arial"/>
          <w:sz w:val="22"/>
          <w:szCs w:val="22"/>
          <w:lang w:eastAsia="ar-SA" w:bidi="ar-SA"/>
        </w:rPr>
        <w:tab/>
      </w:r>
      <w:r w:rsidRPr="005B354A">
        <w:rPr>
          <w:rFonts w:ascii="Arial" w:eastAsia="Times New Roman" w:hAnsi="Arial" w:cs="Arial"/>
          <w:sz w:val="22"/>
          <w:szCs w:val="22"/>
          <w:lang w:eastAsia="ar-SA" w:bidi="ar-SA"/>
        </w:rPr>
        <w:t>ZESPÓŁ PROJEKTOWY: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632"/>
        <w:gridCol w:w="3118"/>
        <w:gridCol w:w="2694"/>
        <w:gridCol w:w="1487"/>
      </w:tblGrid>
      <w:tr w:rsidR="000548C7" w:rsidRPr="005B354A" w:rsidTr="005B354A">
        <w:trPr>
          <w:trHeight w:val="478"/>
          <w:jc w:val="center"/>
        </w:trPr>
        <w:tc>
          <w:tcPr>
            <w:tcW w:w="1632" w:type="dxa"/>
            <w:vAlign w:val="center"/>
          </w:tcPr>
          <w:p w:rsidR="000548C7" w:rsidRPr="005B354A" w:rsidRDefault="000548C7" w:rsidP="005B354A">
            <w:pPr>
              <w:pStyle w:val="Nagwek8"/>
              <w:widowControl w:val="0"/>
              <w:numPr>
                <w:ilvl w:val="0"/>
                <w:numId w:val="0"/>
              </w:numPr>
              <w:snapToGrid w:val="0"/>
              <w:spacing w:before="0" w:line="240" w:lineRule="auto"/>
              <w:ind w:left="132"/>
              <w:jc w:val="left"/>
              <w:textAlignment w:val="top"/>
              <w:rPr>
                <w:rFonts w:ascii="Arial" w:hAnsi="Arial" w:cs="Arial"/>
                <w:bCs/>
                <w:caps/>
                <w:sz w:val="18"/>
                <w:szCs w:val="18"/>
              </w:rPr>
            </w:pPr>
            <w:r w:rsidRPr="005B354A">
              <w:rPr>
                <w:rFonts w:ascii="Arial" w:hAnsi="Arial" w:cs="Arial"/>
                <w:bCs/>
                <w:caps/>
                <w:sz w:val="18"/>
                <w:szCs w:val="18"/>
              </w:rPr>
              <w:t xml:space="preserve">Branża </w:t>
            </w:r>
          </w:p>
          <w:p w:rsidR="000548C7" w:rsidRPr="005B354A" w:rsidRDefault="000548C7" w:rsidP="005B354A">
            <w:pPr>
              <w:pStyle w:val="Nagwek8"/>
              <w:widowControl w:val="0"/>
              <w:numPr>
                <w:ilvl w:val="0"/>
                <w:numId w:val="0"/>
              </w:numPr>
              <w:snapToGrid w:val="0"/>
              <w:spacing w:before="0" w:line="240" w:lineRule="auto"/>
              <w:ind w:left="132"/>
              <w:jc w:val="left"/>
              <w:textAlignment w:val="top"/>
              <w:rPr>
                <w:rFonts w:ascii="Arial" w:hAnsi="Arial" w:cs="Arial"/>
                <w:bCs/>
                <w:caps/>
                <w:sz w:val="18"/>
                <w:szCs w:val="18"/>
              </w:rPr>
            </w:pPr>
            <w:r w:rsidRPr="005B354A">
              <w:rPr>
                <w:rFonts w:ascii="Arial" w:hAnsi="Arial" w:cs="Arial"/>
                <w:bCs/>
                <w:caps/>
                <w:sz w:val="18"/>
                <w:szCs w:val="18"/>
              </w:rPr>
              <w:t>Stanowisko</w:t>
            </w:r>
          </w:p>
        </w:tc>
        <w:tc>
          <w:tcPr>
            <w:tcW w:w="3118" w:type="dxa"/>
            <w:vAlign w:val="center"/>
          </w:tcPr>
          <w:p w:rsidR="000548C7" w:rsidRPr="005B354A" w:rsidRDefault="000548C7" w:rsidP="005B354A">
            <w:pPr>
              <w:snapToGrid w:val="0"/>
              <w:spacing w:before="0" w:line="240" w:lineRule="auto"/>
              <w:rPr>
                <w:rFonts w:cs="Arial"/>
                <w:bCs/>
                <w:caps/>
                <w:sz w:val="18"/>
                <w:szCs w:val="18"/>
              </w:rPr>
            </w:pPr>
            <w:r w:rsidRPr="005B354A">
              <w:rPr>
                <w:rFonts w:cs="Arial"/>
                <w:bCs/>
                <w:caps/>
                <w:sz w:val="18"/>
                <w:szCs w:val="18"/>
              </w:rPr>
              <w:t>Imię i Nazwisko</w:t>
            </w:r>
          </w:p>
        </w:tc>
        <w:tc>
          <w:tcPr>
            <w:tcW w:w="2694" w:type="dxa"/>
            <w:vAlign w:val="center"/>
          </w:tcPr>
          <w:p w:rsidR="000548C7" w:rsidRPr="005B354A" w:rsidRDefault="000548C7" w:rsidP="005B354A">
            <w:pPr>
              <w:snapToGrid w:val="0"/>
              <w:spacing w:before="0" w:line="240" w:lineRule="auto"/>
              <w:jc w:val="center"/>
              <w:rPr>
                <w:rFonts w:cs="Arial"/>
                <w:bCs/>
                <w:caps/>
                <w:sz w:val="18"/>
                <w:szCs w:val="18"/>
              </w:rPr>
            </w:pPr>
            <w:r w:rsidRPr="005B354A">
              <w:rPr>
                <w:rFonts w:cs="Arial"/>
                <w:bCs/>
                <w:caps/>
                <w:sz w:val="18"/>
                <w:szCs w:val="18"/>
              </w:rPr>
              <w:t>Nr uprawnień i</w:t>
            </w:r>
            <w:r w:rsidR="005B354A">
              <w:rPr>
                <w:rFonts w:cs="Arial"/>
                <w:bCs/>
                <w:caps/>
                <w:sz w:val="18"/>
                <w:szCs w:val="18"/>
              </w:rPr>
              <w:t> </w:t>
            </w:r>
            <w:r w:rsidRPr="005B354A">
              <w:rPr>
                <w:rFonts w:cs="Arial"/>
                <w:bCs/>
                <w:caps/>
                <w:sz w:val="18"/>
                <w:szCs w:val="18"/>
              </w:rPr>
              <w:t>specjalność</w:t>
            </w:r>
          </w:p>
        </w:tc>
        <w:tc>
          <w:tcPr>
            <w:tcW w:w="1487" w:type="dxa"/>
            <w:vAlign w:val="center"/>
          </w:tcPr>
          <w:p w:rsidR="000548C7" w:rsidRPr="005B354A" w:rsidRDefault="000548C7" w:rsidP="005B354A">
            <w:pPr>
              <w:snapToGrid w:val="0"/>
              <w:spacing w:before="0" w:line="240" w:lineRule="auto"/>
              <w:jc w:val="center"/>
              <w:rPr>
                <w:rFonts w:cs="Arial"/>
                <w:bCs/>
                <w:caps/>
                <w:sz w:val="18"/>
                <w:szCs w:val="18"/>
              </w:rPr>
            </w:pPr>
            <w:r w:rsidRPr="005B354A">
              <w:rPr>
                <w:rFonts w:cs="Arial"/>
                <w:bCs/>
                <w:caps/>
                <w:sz w:val="18"/>
                <w:szCs w:val="18"/>
              </w:rPr>
              <w:t>Podpis</w:t>
            </w:r>
          </w:p>
        </w:tc>
      </w:tr>
      <w:tr w:rsidR="000548C7" w:rsidRPr="005B354A" w:rsidTr="005B354A">
        <w:tblPrEx>
          <w:tblCellMar>
            <w:left w:w="0" w:type="dxa"/>
            <w:right w:w="0" w:type="dxa"/>
          </w:tblCellMar>
        </w:tblPrEx>
        <w:trPr>
          <w:trHeight w:val="780"/>
          <w:jc w:val="center"/>
        </w:trPr>
        <w:tc>
          <w:tcPr>
            <w:tcW w:w="1632" w:type="dxa"/>
            <w:vAlign w:val="center"/>
          </w:tcPr>
          <w:p w:rsidR="000548C7" w:rsidRPr="005B354A" w:rsidRDefault="000548C7" w:rsidP="005B354A">
            <w:pPr>
              <w:tabs>
                <w:tab w:val="left" w:pos="2864"/>
              </w:tabs>
              <w:snapToGrid w:val="0"/>
              <w:spacing w:before="0" w:line="240" w:lineRule="auto"/>
              <w:ind w:left="132" w:right="7"/>
              <w:jc w:val="left"/>
              <w:rPr>
                <w:rFonts w:cs="Arial"/>
                <w:caps/>
                <w:sz w:val="18"/>
                <w:szCs w:val="18"/>
              </w:rPr>
            </w:pPr>
            <w:r w:rsidRPr="005B354A">
              <w:rPr>
                <w:rFonts w:cs="Arial"/>
                <w:caps/>
                <w:sz w:val="18"/>
                <w:szCs w:val="18"/>
              </w:rPr>
              <w:t>konstrukcja</w:t>
            </w:r>
          </w:p>
          <w:p w:rsidR="000548C7" w:rsidRPr="005B354A" w:rsidRDefault="000548C7" w:rsidP="005B354A">
            <w:pPr>
              <w:tabs>
                <w:tab w:val="left" w:pos="2864"/>
              </w:tabs>
              <w:snapToGrid w:val="0"/>
              <w:spacing w:before="0" w:line="240" w:lineRule="auto"/>
              <w:ind w:left="132" w:right="7"/>
              <w:jc w:val="left"/>
              <w:rPr>
                <w:rFonts w:cs="Arial"/>
                <w:caps/>
                <w:sz w:val="18"/>
                <w:szCs w:val="18"/>
              </w:rPr>
            </w:pPr>
            <w:r w:rsidRPr="005B354A">
              <w:rPr>
                <w:rFonts w:cs="Arial"/>
                <w:caps/>
                <w:sz w:val="18"/>
                <w:szCs w:val="18"/>
              </w:rPr>
              <w:t xml:space="preserve">Projektant </w:t>
            </w:r>
          </w:p>
        </w:tc>
        <w:tc>
          <w:tcPr>
            <w:tcW w:w="3118" w:type="dxa"/>
            <w:vAlign w:val="center"/>
          </w:tcPr>
          <w:p w:rsidR="000548C7" w:rsidRPr="005B354A" w:rsidRDefault="005B354A" w:rsidP="005B354A">
            <w:pPr>
              <w:snapToGrid w:val="0"/>
              <w:spacing w:before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0548C7" w:rsidRPr="005B354A">
              <w:rPr>
                <w:rFonts w:cs="Arial"/>
                <w:b/>
                <w:sz w:val="20"/>
                <w:szCs w:val="20"/>
              </w:rPr>
              <w:t>mgr inż.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0548C7" w:rsidRPr="005B354A">
              <w:rPr>
                <w:rFonts w:cs="Arial"/>
                <w:b/>
                <w:sz w:val="20"/>
                <w:szCs w:val="20"/>
              </w:rPr>
              <w:t>Marcin Palenceusz</w:t>
            </w:r>
          </w:p>
        </w:tc>
        <w:tc>
          <w:tcPr>
            <w:tcW w:w="2694" w:type="dxa"/>
            <w:vAlign w:val="center"/>
          </w:tcPr>
          <w:p w:rsidR="000548C7" w:rsidRPr="005B354A" w:rsidRDefault="000548C7" w:rsidP="005B354A">
            <w:pPr>
              <w:tabs>
                <w:tab w:val="left" w:pos="2550"/>
              </w:tabs>
              <w:snapToGrid w:val="0"/>
              <w:spacing w:before="0" w:line="240" w:lineRule="auto"/>
              <w:ind w:right="7"/>
              <w:jc w:val="center"/>
              <w:rPr>
                <w:rFonts w:cs="Arial"/>
                <w:sz w:val="16"/>
                <w:szCs w:val="16"/>
              </w:rPr>
            </w:pPr>
            <w:r w:rsidRPr="005B354A">
              <w:rPr>
                <w:rFonts w:cs="Arial"/>
                <w:sz w:val="16"/>
                <w:szCs w:val="16"/>
              </w:rPr>
              <w:t>PDL/0005/PWOK/11</w:t>
            </w:r>
          </w:p>
          <w:p w:rsidR="000548C7" w:rsidRPr="005B354A" w:rsidRDefault="000548C7" w:rsidP="005B354A">
            <w:pPr>
              <w:tabs>
                <w:tab w:val="left" w:pos="2550"/>
              </w:tabs>
              <w:snapToGrid w:val="0"/>
              <w:spacing w:before="0" w:line="240" w:lineRule="auto"/>
              <w:ind w:right="7"/>
              <w:jc w:val="center"/>
              <w:rPr>
                <w:rFonts w:cs="Arial"/>
                <w:sz w:val="18"/>
                <w:szCs w:val="18"/>
              </w:rPr>
            </w:pPr>
            <w:r w:rsidRPr="005B354A">
              <w:rPr>
                <w:rFonts w:cs="Arial"/>
                <w:sz w:val="16"/>
                <w:szCs w:val="16"/>
              </w:rPr>
              <w:t>Uprawnienia do projektowania i</w:t>
            </w:r>
            <w:r w:rsidR="005B354A" w:rsidRPr="005B354A">
              <w:rPr>
                <w:rFonts w:cs="Arial"/>
                <w:sz w:val="16"/>
                <w:szCs w:val="16"/>
              </w:rPr>
              <w:t> </w:t>
            </w:r>
            <w:r w:rsidRPr="005B354A">
              <w:rPr>
                <w:rFonts w:cs="Arial"/>
                <w:sz w:val="16"/>
                <w:szCs w:val="16"/>
              </w:rPr>
              <w:t>kierowania robotami budowlanymi bez ograniczeń w</w:t>
            </w:r>
            <w:r w:rsidR="005B354A" w:rsidRPr="005B354A">
              <w:rPr>
                <w:rFonts w:cs="Arial"/>
                <w:sz w:val="16"/>
                <w:szCs w:val="16"/>
              </w:rPr>
              <w:t> </w:t>
            </w:r>
            <w:r w:rsidRPr="005B354A">
              <w:rPr>
                <w:rFonts w:cs="Arial"/>
                <w:sz w:val="16"/>
                <w:szCs w:val="16"/>
              </w:rPr>
              <w:t>specjalności konstrukcyjno-budowlanej</w:t>
            </w:r>
          </w:p>
        </w:tc>
        <w:tc>
          <w:tcPr>
            <w:tcW w:w="1487" w:type="dxa"/>
          </w:tcPr>
          <w:p w:rsidR="000548C7" w:rsidRPr="005B354A" w:rsidRDefault="000548C7" w:rsidP="005B354A">
            <w:pPr>
              <w:snapToGrid w:val="0"/>
              <w:spacing w:before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110CC" w:rsidRPr="005B354A" w:rsidTr="005B354A">
        <w:tblPrEx>
          <w:tblCellMar>
            <w:left w:w="0" w:type="dxa"/>
            <w:right w:w="0" w:type="dxa"/>
          </w:tblCellMar>
        </w:tblPrEx>
        <w:trPr>
          <w:trHeight w:val="780"/>
          <w:jc w:val="center"/>
        </w:trPr>
        <w:tc>
          <w:tcPr>
            <w:tcW w:w="1632" w:type="dxa"/>
            <w:vAlign w:val="center"/>
          </w:tcPr>
          <w:p w:rsidR="009110CC" w:rsidRPr="005B354A" w:rsidRDefault="009110CC" w:rsidP="009110CC">
            <w:pPr>
              <w:tabs>
                <w:tab w:val="left" w:pos="2864"/>
              </w:tabs>
              <w:snapToGrid w:val="0"/>
              <w:spacing w:before="0" w:line="240" w:lineRule="auto"/>
              <w:ind w:left="132" w:right="7"/>
              <w:jc w:val="left"/>
              <w:rPr>
                <w:rFonts w:cs="Arial"/>
                <w:caps/>
                <w:sz w:val="18"/>
                <w:szCs w:val="18"/>
              </w:rPr>
            </w:pPr>
            <w:r w:rsidRPr="005B354A">
              <w:rPr>
                <w:rFonts w:cs="Arial"/>
                <w:caps/>
                <w:sz w:val="18"/>
                <w:szCs w:val="18"/>
              </w:rPr>
              <w:t>konstrukcja</w:t>
            </w:r>
          </w:p>
          <w:p w:rsidR="009110CC" w:rsidRPr="005B354A" w:rsidRDefault="009110CC" w:rsidP="009110CC">
            <w:pPr>
              <w:tabs>
                <w:tab w:val="left" w:pos="2864"/>
              </w:tabs>
              <w:snapToGrid w:val="0"/>
              <w:spacing w:before="0" w:line="240" w:lineRule="auto"/>
              <w:ind w:left="132" w:right="7"/>
              <w:jc w:val="left"/>
              <w:rPr>
                <w:rFonts w:cs="Arial"/>
                <w:caps/>
                <w:sz w:val="18"/>
                <w:szCs w:val="18"/>
              </w:rPr>
            </w:pPr>
            <w:r>
              <w:rPr>
                <w:rFonts w:cs="Arial"/>
                <w:caps/>
                <w:sz w:val="18"/>
                <w:szCs w:val="18"/>
              </w:rPr>
              <w:t>SPRAWDZAJĄCY</w:t>
            </w:r>
          </w:p>
        </w:tc>
        <w:tc>
          <w:tcPr>
            <w:tcW w:w="3118" w:type="dxa"/>
            <w:vAlign w:val="center"/>
          </w:tcPr>
          <w:p w:rsidR="009110CC" w:rsidRDefault="009110CC" w:rsidP="009110CC">
            <w:pPr>
              <w:snapToGrid w:val="0"/>
              <w:spacing w:before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9110CC">
              <w:rPr>
                <w:rFonts w:cs="Arial"/>
                <w:b/>
                <w:sz w:val="20"/>
                <w:szCs w:val="20"/>
              </w:rPr>
              <w:t xml:space="preserve">mgr inż. </w:t>
            </w:r>
            <w:r>
              <w:rPr>
                <w:rFonts w:cs="Arial"/>
                <w:b/>
                <w:sz w:val="20"/>
                <w:szCs w:val="20"/>
              </w:rPr>
              <w:t>M</w:t>
            </w:r>
            <w:r w:rsidRPr="009110CC">
              <w:rPr>
                <w:rFonts w:cs="Arial"/>
                <w:b/>
                <w:sz w:val="20"/>
                <w:szCs w:val="20"/>
              </w:rPr>
              <w:t xml:space="preserve">aciej </w:t>
            </w:r>
            <w:r>
              <w:rPr>
                <w:rFonts w:cs="Arial"/>
                <w:b/>
                <w:sz w:val="20"/>
                <w:szCs w:val="20"/>
              </w:rPr>
              <w:t>P</w:t>
            </w:r>
            <w:r w:rsidRPr="009110CC">
              <w:rPr>
                <w:rFonts w:cs="Arial"/>
                <w:b/>
                <w:sz w:val="20"/>
                <w:szCs w:val="20"/>
              </w:rPr>
              <w:t>odbielski</w:t>
            </w:r>
          </w:p>
        </w:tc>
        <w:tc>
          <w:tcPr>
            <w:tcW w:w="2694" w:type="dxa"/>
            <w:vAlign w:val="center"/>
          </w:tcPr>
          <w:p w:rsidR="009110CC" w:rsidRPr="005B354A" w:rsidRDefault="009110CC" w:rsidP="005B354A">
            <w:pPr>
              <w:tabs>
                <w:tab w:val="left" w:pos="2550"/>
              </w:tabs>
              <w:snapToGrid w:val="0"/>
              <w:spacing w:before="0" w:line="240" w:lineRule="auto"/>
              <w:ind w:right="7"/>
              <w:jc w:val="center"/>
              <w:rPr>
                <w:rFonts w:cs="Arial"/>
                <w:sz w:val="16"/>
                <w:szCs w:val="16"/>
              </w:rPr>
            </w:pPr>
            <w:r w:rsidRPr="008647C9">
              <w:rPr>
                <w:sz w:val="18"/>
                <w:szCs w:val="18"/>
                <w:lang w:val="en-US"/>
              </w:rPr>
              <w:t>PDL/0069/POOK/08</w:t>
            </w:r>
          </w:p>
        </w:tc>
        <w:tc>
          <w:tcPr>
            <w:tcW w:w="1487" w:type="dxa"/>
          </w:tcPr>
          <w:p w:rsidR="009110CC" w:rsidRPr="005B354A" w:rsidRDefault="009110CC" w:rsidP="005B354A">
            <w:pPr>
              <w:snapToGrid w:val="0"/>
              <w:spacing w:before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5B354A" w:rsidRDefault="005B354A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66078D" w:rsidRDefault="0066078D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66078D" w:rsidRDefault="0066078D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66078D" w:rsidRDefault="0066078D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66078D" w:rsidRDefault="0066078D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66078D" w:rsidRDefault="0066078D" w:rsidP="005B354A">
      <w:pPr>
        <w:tabs>
          <w:tab w:val="left" w:pos="6969"/>
        </w:tabs>
        <w:spacing w:before="240"/>
        <w:jc w:val="left"/>
        <w:rPr>
          <w:rFonts w:ascii="Arial Narrow" w:hAnsi="Arial Narrow"/>
        </w:rPr>
      </w:pPr>
    </w:p>
    <w:p w:rsidR="00E95FDE" w:rsidRPr="00E95FDE" w:rsidRDefault="00BC7B0A" w:rsidP="001C5050">
      <w:pPr>
        <w:tabs>
          <w:tab w:val="left" w:pos="6969"/>
        </w:tabs>
        <w:spacing w:before="240"/>
        <w:jc w:val="center"/>
        <w:rPr>
          <w:rFonts w:ascii="Arial Narrow" w:hAnsi="Arial Narrow"/>
        </w:rPr>
      </w:pPr>
      <w:r>
        <w:rPr>
          <w:rFonts w:ascii="Arial Narrow" w:hAnsi="Arial Narrow"/>
        </w:rPr>
        <w:t>grudzień</w:t>
      </w:r>
      <w:r w:rsidR="001770A9">
        <w:rPr>
          <w:rFonts w:ascii="Arial Narrow" w:hAnsi="Arial Narrow"/>
        </w:rPr>
        <w:t xml:space="preserve"> 201</w:t>
      </w:r>
      <w:r w:rsidR="005B354A">
        <w:rPr>
          <w:rFonts w:ascii="Arial Narrow" w:hAnsi="Arial Narrow"/>
        </w:rPr>
        <w:t>9</w:t>
      </w:r>
    </w:p>
    <w:p w:rsidR="00DB7194" w:rsidRDefault="00DB7194">
      <w:pPr>
        <w:spacing w:before="0" w:after="160" w:line="259" w:lineRule="auto"/>
        <w:jc w:val="left"/>
        <w:sectPr w:rsidR="00DB7194" w:rsidSect="007E3BD6">
          <w:headerReference w:type="even" r:id="rId9"/>
          <w:head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814" w:right="851" w:bottom="992" w:left="851" w:header="709" w:footer="338" w:gutter="567"/>
          <w:pgNumType w:start="1"/>
          <w:cols w:space="708"/>
          <w:titlePg/>
          <w:docGrid w:linePitch="360"/>
        </w:sectPr>
      </w:pPr>
    </w:p>
    <w:sdt>
      <w:sdtPr>
        <w:rPr>
          <w:rFonts w:ascii="Arial" w:eastAsia="Calibri" w:hAnsi="Arial" w:cs="Times New Roman"/>
          <w:b w:val="0"/>
          <w:bCs w:val="0"/>
          <w:color w:val="auto"/>
          <w:sz w:val="20"/>
          <w:szCs w:val="22"/>
          <w:lang w:eastAsia="en-US"/>
        </w:rPr>
        <w:id w:val="-140421841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7C3B52" w:rsidRPr="003B1165" w:rsidRDefault="007C3B52" w:rsidP="004A30B2">
          <w:pPr>
            <w:pStyle w:val="Nagwekspisutreci"/>
            <w:tabs>
              <w:tab w:val="right" w:pos="9639"/>
            </w:tabs>
            <w:rPr>
              <w:sz w:val="22"/>
              <w:szCs w:val="22"/>
            </w:rPr>
          </w:pPr>
          <w:r w:rsidRPr="003B1165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  <w:r w:rsidR="004A30B2" w:rsidRPr="003B1165">
            <w:rPr>
              <w:sz w:val="22"/>
              <w:szCs w:val="22"/>
            </w:rPr>
            <w:tab/>
          </w:r>
        </w:p>
        <w:p w:rsidR="006467A4" w:rsidRDefault="0066708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i w:val="0"/>
              <w:caps w:val="0"/>
              <w:noProof/>
              <w:szCs w:val="22"/>
              <w:lang w:eastAsia="pl-PL"/>
            </w:rPr>
          </w:pPr>
          <w:r w:rsidRPr="003B1165">
            <w:rPr>
              <w:szCs w:val="22"/>
            </w:rPr>
            <w:fldChar w:fldCharType="begin"/>
          </w:r>
          <w:r w:rsidR="007C3B52" w:rsidRPr="003B1165">
            <w:rPr>
              <w:szCs w:val="22"/>
            </w:rPr>
            <w:instrText xml:space="preserve"> TOC \o "1-3" \h \z \u </w:instrText>
          </w:r>
          <w:r w:rsidRPr="003B1165">
            <w:rPr>
              <w:szCs w:val="22"/>
            </w:rPr>
            <w:fldChar w:fldCharType="separate"/>
          </w:r>
          <w:hyperlink w:anchor="_Toc27221471" w:history="1">
            <w:r w:rsidR="006467A4" w:rsidRPr="00B6494F">
              <w:rPr>
                <w:rStyle w:val="Hipercze"/>
                <w:noProof/>
              </w:rPr>
              <w:t>1.</w:t>
            </w:r>
            <w:r w:rsidR="006467A4">
              <w:rPr>
                <w:rFonts w:asciiTheme="minorHAnsi" w:eastAsiaTheme="minorEastAsia" w:hAnsiTheme="minorHAnsi" w:cstheme="minorBidi"/>
                <w:b w:val="0"/>
                <w:bCs w:val="0"/>
                <w:i w:val="0"/>
                <w:caps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Ekspertyza techniczna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_Toc27221471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2" w:history="1">
            <w:r w:rsidR="006467A4" w:rsidRPr="00B6494F">
              <w:rPr>
                <w:rStyle w:val="Hipercze"/>
                <w:noProof/>
              </w:rPr>
              <w:t>1.1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Inwestycja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_Toc27221472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3" w:history="1">
            <w:r w:rsidR="006467A4" w:rsidRPr="00B6494F">
              <w:rPr>
                <w:rStyle w:val="Hipercze"/>
                <w:noProof/>
              </w:rPr>
              <w:t>1.2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Adres inwestycji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_Toc27221473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4" w:history="1">
            <w:r w:rsidR="006467A4" w:rsidRPr="00B6494F">
              <w:rPr>
                <w:rStyle w:val="Hipercze"/>
                <w:noProof/>
              </w:rPr>
              <w:t>1.3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Podstawa opracowania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_Toc27221474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5" w:history="1">
            <w:r w:rsidR="006467A4" w:rsidRPr="00B6494F">
              <w:rPr>
                <w:rStyle w:val="Hipercze"/>
                <w:noProof/>
              </w:rPr>
              <w:t>1.4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Przedmiot i cel opracowania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_Toc27221475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6" w:history="1">
            <w:r w:rsidR="006467A4" w:rsidRPr="00B6494F">
              <w:rPr>
                <w:rStyle w:val="Hipercze"/>
                <w:noProof/>
              </w:rPr>
              <w:t>1.5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Opis konstrukcji istniejącego obiektu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_Toc27221476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7" w:history="1">
            <w:r w:rsidR="006467A4" w:rsidRPr="00B6494F">
              <w:rPr>
                <w:rStyle w:val="Hipercze"/>
                <w:noProof/>
              </w:rPr>
              <w:t>1.6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Ocena stanu technicznego istniejących obiektów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_Toc27221477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2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8" w:history="1">
            <w:r w:rsidR="006467A4" w:rsidRPr="00B6494F">
              <w:rPr>
                <w:rStyle w:val="Hipercze"/>
                <w:noProof/>
              </w:rPr>
              <w:t>1.7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Charakterystyka projektowanej przebudowy i rozbudowy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_Toc27221478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3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6467A4" w:rsidRDefault="00EA03CD">
          <w:pPr>
            <w:pStyle w:val="Spistreci2"/>
            <w:tabs>
              <w:tab w:val="left" w:pos="1418"/>
              <w:tab w:val="right" w:leader="dot" w:pos="9627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eastAsia="pl-PL"/>
            </w:rPr>
          </w:pPr>
          <w:hyperlink w:anchor="_Toc27221479" w:history="1">
            <w:r w:rsidR="006467A4" w:rsidRPr="00B6494F">
              <w:rPr>
                <w:rStyle w:val="Hipercze"/>
                <w:noProof/>
              </w:rPr>
              <w:t>1.8</w:t>
            </w:r>
            <w:r w:rsidR="006467A4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eastAsia="pl-PL"/>
              </w:rPr>
              <w:tab/>
            </w:r>
            <w:r w:rsidR="006467A4" w:rsidRPr="00B6494F">
              <w:rPr>
                <w:rStyle w:val="Hipercze"/>
                <w:noProof/>
              </w:rPr>
              <w:t>Wpływ projektowanej rozbudowy i przebudowy istniejącego budynku gospodarczego na jego konstrukcję i posadowienie.</w:t>
            </w:r>
            <w:r w:rsidR="006467A4">
              <w:rPr>
                <w:noProof/>
                <w:webHidden/>
              </w:rPr>
              <w:tab/>
            </w:r>
            <w:r w:rsidR="006467A4">
              <w:rPr>
                <w:noProof/>
                <w:webHidden/>
              </w:rPr>
              <w:fldChar w:fldCharType="begin"/>
            </w:r>
            <w:r w:rsidR="006467A4">
              <w:rPr>
                <w:noProof/>
                <w:webHidden/>
              </w:rPr>
              <w:instrText xml:space="preserve"> PAGEREF _Toc27221479 \h </w:instrText>
            </w:r>
            <w:r w:rsidR="006467A4">
              <w:rPr>
                <w:noProof/>
                <w:webHidden/>
              </w:rPr>
            </w:r>
            <w:r w:rsidR="006467A4">
              <w:rPr>
                <w:noProof/>
                <w:webHidden/>
              </w:rPr>
              <w:fldChar w:fldCharType="separate"/>
            </w:r>
            <w:r w:rsidR="006467A4">
              <w:rPr>
                <w:noProof/>
                <w:webHidden/>
              </w:rPr>
              <w:t>4</w:t>
            </w:r>
            <w:r w:rsidR="006467A4">
              <w:rPr>
                <w:noProof/>
                <w:webHidden/>
              </w:rPr>
              <w:fldChar w:fldCharType="end"/>
            </w:r>
          </w:hyperlink>
        </w:p>
        <w:p w:rsidR="007C3B52" w:rsidRDefault="00667081">
          <w:r w:rsidRPr="003B1165">
            <w:rPr>
              <w:b/>
              <w:bCs/>
            </w:rPr>
            <w:fldChar w:fldCharType="end"/>
          </w:r>
        </w:p>
      </w:sdtContent>
    </w:sdt>
    <w:p w:rsidR="007C3B52" w:rsidRDefault="007C3B52" w:rsidP="00442225"/>
    <w:p w:rsidR="007C3B52" w:rsidRDefault="007C3B52" w:rsidP="00442225"/>
    <w:p w:rsidR="007C3B52" w:rsidRDefault="007C3B52" w:rsidP="00442225"/>
    <w:p w:rsidR="007C3B52" w:rsidRDefault="007C3B52" w:rsidP="00442225"/>
    <w:p w:rsidR="007C3B52" w:rsidRDefault="007C3B52" w:rsidP="00442225"/>
    <w:p w:rsidR="007C3B52" w:rsidRDefault="007C3B52" w:rsidP="00442225"/>
    <w:p w:rsidR="007C3B52" w:rsidRDefault="007C3B52" w:rsidP="00442225"/>
    <w:p w:rsidR="007C3B52" w:rsidRDefault="007C3B52" w:rsidP="00442225"/>
    <w:p w:rsidR="00A324C9" w:rsidRPr="00C81A43" w:rsidRDefault="00572A4A" w:rsidP="00A324C9">
      <w:pPr>
        <w:pStyle w:val="Nagwek1"/>
      </w:pPr>
      <w:bookmarkStart w:id="5" w:name="_Toc27221471"/>
      <w:bookmarkEnd w:id="0"/>
      <w:bookmarkEnd w:id="1"/>
      <w:r>
        <w:lastRenderedPageBreak/>
        <w:t>Ekspertyza</w:t>
      </w:r>
      <w:r w:rsidR="008C4BFC">
        <w:t xml:space="preserve"> techniczna</w:t>
      </w:r>
      <w:bookmarkEnd w:id="5"/>
    </w:p>
    <w:p w:rsidR="00A324C9" w:rsidRDefault="008C4BFC" w:rsidP="005D4700">
      <w:pPr>
        <w:pStyle w:val="Nagwek2"/>
      </w:pPr>
      <w:bookmarkStart w:id="6" w:name="_Toc27221472"/>
      <w:r>
        <w:t>Inwestycja</w:t>
      </w:r>
      <w:bookmarkEnd w:id="6"/>
    </w:p>
    <w:p w:rsidR="00BC7B0A" w:rsidRDefault="00BC7B0A" w:rsidP="00E554FF">
      <w:pPr>
        <w:spacing w:line="276" w:lineRule="auto"/>
        <w:ind w:firstLine="576"/>
        <w:rPr>
          <w:rFonts w:cs="Arial"/>
        </w:rPr>
      </w:pPr>
      <w:r w:rsidRPr="00BC7B0A">
        <w:rPr>
          <w:rFonts w:cs="Arial"/>
        </w:rPr>
        <w:t xml:space="preserve">Rozbudowa i przebudowa budynku zespołu szkolno- przedszkolnego w </w:t>
      </w:r>
      <w:r>
        <w:rPr>
          <w:rFonts w:cs="Arial"/>
        </w:rPr>
        <w:t>K</w:t>
      </w:r>
      <w:r w:rsidRPr="00BC7B0A">
        <w:rPr>
          <w:rFonts w:cs="Arial"/>
        </w:rPr>
        <w:t>aliszkach</w:t>
      </w:r>
      <w:r>
        <w:rPr>
          <w:rFonts w:cs="Arial"/>
        </w:rPr>
        <w:t>.</w:t>
      </w:r>
    </w:p>
    <w:p w:rsidR="00A324C9" w:rsidRPr="00DF1A85" w:rsidRDefault="008C4BFC" w:rsidP="005D4700">
      <w:pPr>
        <w:pStyle w:val="Nagwek2"/>
      </w:pPr>
      <w:bookmarkStart w:id="7" w:name="_Toc27221473"/>
      <w:r>
        <w:t>Adres inwestycji</w:t>
      </w:r>
      <w:bookmarkEnd w:id="7"/>
    </w:p>
    <w:p w:rsidR="00BC7B0A" w:rsidRDefault="008C4BFC" w:rsidP="00BC7B0A">
      <w:pPr>
        <w:spacing w:line="276" w:lineRule="auto"/>
        <w:ind w:firstLine="576"/>
        <w:rPr>
          <w:rFonts w:cs="Arial"/>
        </w:rPr>
      </w:pPr>
      <w:bookmarkStart w:id="8" w:name="_Toc423799924"/>
      <w:bookmarkStart w:id="9" w:name="_Toc479665930"/>
      <w:r>
        <w:rPr>
          <w:rFonts w:cs="Arial"/>
        </w:rPr>
        <w:t xml:space="preserve">Inwestycja położona jest na </w:t>
      </w:r>
      <w:r w:rsidR="00BC7B0A" w:rsidRPr="00BC7B0A">
        <w:rPr>
          <w:rFonts w:cs="Arial"/>
        </w:rPr>
        <w:t>dz. nr ew. 150 obręb Kaliszki nr ew. 141402_2 Czosnów</w:t>
      </w:r>
      <w:r w:rsidR="00BC7B0A">
        <w:rPr>
          <w:rFonts w:cs="Arial"/>
        </w:rPr>
        <w:t>.</w:t>
      </w:r>
    </w:p>
    <w:p w:rsidR="002226DD" w:rsidRPr="00DF1A85" w:rsidRDefault="002226DD" w:rsidP="002226DD">
      <w:pPr>
        <w:pStyle w:val="Nagwek2"/>
      </w:pPr>
      <w:bookmarkStart w:id="10" w:name="_Toc27221474"/>
      <w:r>
        <w:t>Podstawa opracowania</w:t>
      </w:r>
      <w:bookmarkEnd w:id="10"/>
    </w:p>
    <w:p w:rsidR="002226DD" w:rsidRDefault="002226DD" w:rsidP="002226DD">
      <w:pPr>
        <w:ind w:firstLine="708"/>
      </w:pPr>
      <w:r>
        <w:t xml:space="preserve">Podstawę prawną opracowania ekspertyzy stanowi </w:t>
      </w:r>
      <w:r w:rsidRPr="001F19CD">
        <w:t>§</w:t>
      </w:r>
      <w:r>
        <w:t>206 rozporządzenia Ministra Infrastruktury z dnia 12 kwietnia 2002 r. w sprawie warunków technicznych jakim powinny odpowiadać budynki i ich usytuowanie (Dz. U. z 2002 r. nr 75, poz.690 z późn. zm.)</w:t>
      </w:r>
    </w:p>
    <w:p w:rsidR="002226DD" w:rsidRPr="00DF1A85" w:rsidRDefault="002226DD" w:rsidP="002226DD">
      <w:pPr>
        <w:pStyle w:val="Nagwek2"/>
      </w:pPr>
      <w:bookmarkStart w:id="11" w:name="_Toc27221475"/>
      <w:r>
        <w:t>Przedmiot i cel opracowania</w:t>
      </w:r>
      <w:bookmarkEnd w:id="11"/>
    </w:p>
    <w:p w:rsidR="002226DD" w:rsidRDefault="002226DD" w:rsidP="002226DD">
      <w:pPr>
        <w:ind w:firstLine="708"/>
      </w:pPr>
      <w:r>
        <w:t>Przedmiotem ekspertyzy jest budynek zespołu szkolno- przedszkolnego w Kaliszkach.</w:t>
      </w:r>
    </w:p>
    <w:p w:rsidR="002226DD" w:rsidRDefault="002226DD" w:rsidP="002226DD">
      <w:pPr>
        <w:ind w:firstLine="708"/>
      </w:pPr>
      <w:r>
        <w:t>Celem opracowania jest ocena stanu technicznego elementów konstrukcyjnych budynku pod kątem nadbudowy jednej kondygnacji (piętra) oraz rozbudowa o klatkę schodową</w:t>
      </w:r>
      <w:r w:rsidR="007352F0">
        <w:t xml:space="preserve"> poza budynkiem istniejącym</w:t>
      </w:r>
      <w:r>
        <w:t>.</w:t>
      </w:r>
    </w:p>
    <w:p w:rsidR="00A324C9" w:rsidRPr="00DF1A85" w:rsidRDefault="008C4BFC" w:rsidP="005D4700">
      <w:pPr>
        <w:pStyle w:val="Nagwek2"/>
      </w:pPr>
      <w:bookmarkStart w:id="12" w:name="_Toc27221476"/>
      <w:bookmarkEnd w:id="8"/>
      <w:bookmarkEnd w:id="9"/>
      <w:r>
        <w:t>Opis konstrukcji istnieją</w:t>
      </w:r>
      <w:r w:rsidR="00E554FF">
        <w:t>cego</w:t>
      </w:r>
      <w:r w:rsidR="00245AAE">
        <w:t xml:space="preserve"> </w:t>
      </w:r>
      <w:r>
        <w:t>obiek</w:t>
      </w:r>
      <w:r w:rsidR="00E554FF">
        <w:t>tu</w:t>
      </w:r>
      <w:bookmarkEnd w:id="12"/>
    </w:p>
    <w:p w:rsidR="00BC7B0A" w:rsidRPr="002226DD" w:rsidRDefault="00E554FF" w:rsidP="002226DD">
      <w:pPr>
        <w:ind w:firstLine="708"/>
      </w:pPr>
      <w:r w:rsidRPr="002226DD">
        <w:t xml:space="preserve">Istniejący budynek </w:t>
      </w:r>
      <w:r w:rsidR="00BC7B0A" w:rsidRPr="002226DD">
        <w:t>szkoły</w:t>
      </w:r>
      <w:r w:rsidR="00C70037">
        <w:t xml:space="preserve"> w części przeznaczonej do rozbudowy jest obiektem parterowym. Z</w:t>
      </w:r>
      <w:r w:rsidRPr="002226DD">
        <w:t xml:space="preserve">ostał wykonany w technologii </w:t>
      </w:r>
      <w:r w:rsidR="00BC7B0A" w:rsidRPr="002226DD">
        <w:t>tradycyjnej</w:t>
      </w:r>
      <w:r w:rsidR="00C70037">
        <w:t xml:space="preserve"> ze ścianami murowanymi i stropem gęstożebrowym</w:t>
      </w:r>
      <w:r w:rsidRPr="002226DD">
        <w:t>. Główną konstrukcj</w:t>
      </w:r>
      <w:r w:rsidR="00BC7B0A" w:rsidRPr="002226DD">
        <w:t>ę</w:t>
      </w:r>
      <w:r w:rsidRPr="002226DD">
        <w:t xml:space="preserve"> nośną wykonano w postaci </w:t>
      </w:r>
      <w:r w:rsidR="00BC7B0A" w:rsidRPr="002226DD">
        <w:t>ścian murowanych z pustaków ceramicznych</w:t>
      </w:r>
      <w:r w:rsidRPr="002226DD">
        <w:t>.</w:t>
      </w:r>
      <w:r w:rsidR="00BC7B0A" w:rsidRPr="002226DD">
        <w:t xml:space="preserve"> Obecnie stanowiący konstrukcję dachu strop wykonano jako gęstożebrowy typu Teriva 4.0/1. Strop oparto na ścianach murowanych za pomocą żelbetowego wieńca obwodowego. Nadproża nad otworami </w:t>
      </w:r>
      <w:r w:rsidR="00F95B85">
        <w:t xml:space="preserve">okiennymi i drzwiowymi </w:t>
      </w:r>
      <w:r w:rsidR="00BC7B0A" w:rsidRPr="002226DD">
        <w:t>wykonano jako żelbetowe prefabrykowane typu L19.</w:t>
      </w:r>
      <w:r w:rsidR="00C70037">
        <w:t xml:space="preserve"> W miejscach przejść wykonano monolityczne belki.</w:t>
      </w:r>
    </w:p>
    <w:p w:rsidR="007524C7" w:rsidRPr="007524C7" w:rsidRDefault="007524C7" w:rsidP="007524C7">
      <w:pPr>
        <w:pStyle w:val="Nagwek2"/>
      </w:pPr>
      <w:bookmarkStart w:id="13" w:name="_Toc27221477"/>
      <w:r>
        <w:t>Ocena stanu technicznego istniejących obiektów</w:t>
      </w:r>
      <w:bookmarkEnd w:id="13"/>
    </w:p>
    <w:p w:rsidR="00D90C7E" w:rsidRPr="0056715F" w:rsidRDefault="00D90C7E" w:rsidP="00D90C7E">
      <w:pPr>
        <w:ind w:firstLine="708"/>
      </w:pPr>
      <w:r w:rsidRPr="0056715F">
        <w:t>Przyjęto skalę ocen stanu technicznego elementów:</w:t>
      </w:r>
    </w:p>
    <w:p w:rsidR="00D90C7E" w:rsidRPr="0056715F" w:rsidRDefault="00D90C7E" w:rsidP="00D90C7E">
      <w:pPr>
        <w:ind w:firstLine="708"/>
      </w:pPr>
      <w:r w:rsidRPr="0056715F">
        <w:t xml:space="preserve"> - </w:t>
      </w:r>
      <w:r w:rsidRPr="00D90C7E">
        <w:rPr>
          <w:u w:val="single"/>
        </w:rPr>
        <w:t>dobry</w:t>
      </w:r>
      <w:r w:rsidRPr="0056715F">
        <w:t>: zużycie 0 - 15 %</w:t>
      </w:r>
    </w:p>
    <w:p w:rsidR="00D90C7E" w:rsidRPr="0056715F" w:rsidRDefault="00D90C7E" w:rsidP="00D90C7E">
      <w:pPr>
        <w:ind w:firstLine="708"/>
      </w:pPr>
      <w:r w:rsidRPr="0056715F">
        <w:t xml:space="preserve"> - </w:t>
      </w:r>
      <w:r w:rsidRPr="00D90C7E">
        <w:rPr>
          <w:u w:val="single"/>
        </w:rPr>
        <w:t>zadowalający</w:t>
      </w:r>
      <w:r w:rsidRPr="0056715F">
        <w:t>: zużycie 16 - 30 %</w:t>
      </w:r>
    </w:p>
    <w:p w:rsidR="00D90C7E" w:rsidRPr="0056715F" w:rsidRDefault="00D90C7E" w:rsidP="00D90C7E">
      <w:pPr>
        <w:ind w:firstLine="708"/>
      </w:pPr>
      <w:r w:rsidRPr="0056715F">
        <w:t xml:space="preserve"> - </w:t>
      </w:r>
      <w:r w:rsidRPr="00D90C7E">
        <w:rPr>
          <w:u w:val="single"/>
        </w:rPr>
        <w:t>średni</w:t>
      </w:r>
      <w:r w:rsidRPr="0056715F">
        <w:t>: zużycie 31 - 50 %</w:t>
      </w:r>
    </w:p>
    <w:p w:rsidR="00D90C7E" w:rsidRPr="0056715F" w:rsidRDefault="00D90C7E" w:rsidP="00D90C7E">
      <w:pPr>
        <w:ind w:firstLine="708"/>
      </w:pPr>
      <w:r w:rsidRPr="0056715F">
        <w:t xml:space="preserve"> - </w:t>
      </w:r>
      <w:r w:rsidRPr="00D90C7E">
        <w:rPr>
          <w:u w:val="single"/>
        </w:rPr>
        <w:t>zły</w:t>
      </w:r>
      <w:r w:rsidRPr="0056715F">
        <w:t>: zużycie 51 - 70 %</w:t>
      </w:r>
    </w:p>
    <w:p w:rsidR="00D90C7E" w:rsidRDefault="00D90C7E" w:rsidP="00D90C7E">
      <w:pPr>
        <w:ind w:firstLine="708"/>
      </w:pPr>
      <w:r w:rsidRPr="0056715F">
        <w:lastRenderedPageBreak/>
        <w:t xml:space="preserve"> - </w:t>
      </w:r>
      <w:r w:rsidRPr="00D90C7E">
        <w:rPr>
          <w:u w:val="single"/>
        </w:rPr>
        <w:t>awaryjny</w:t>
      </w:r>
      <w:r w:rsidRPr="0056715F">
        <w:t>: zużycie ponad 70 %</w:t>
      </w:r>
    </w:p>
    <w:p w:rsidR="00C70037" w:rsidRDefault="00C70037" w:rsidP="002226DD">
      <w:pPr>
        <w:ind w:firstLine="708"/>
      </w:pPr>
      <w:r w:rsidRPr="00C70037">
        <w:rPr>
          <w:u w:val="single"/>
        </w:rPr>
        <w:t>Fundamenty</w:t>
      </w:r>
      <w:r>
        <w:t xml:space="preserve">: </w:t>
      </w:r>
      <w:r w:rsidRPr="00C70037">
        <w:t xml:space="preserve">Na powierzchni brak zawilgocenia, zmurszenia, istotnych spękań i zarysowań. Fundamenty posadowione poniżej strefy przemarzania. </w:t>
      </w:r>
      <w:r w:rsidRPr="00C70037">
        <w:rPr>
          <w:u w:val="single"/>
        </w:rPr>
        <w:t>Stan techniczny  fundamentów ocenia się jako dobry</w:t>
      </w:r>
      <w:r w:rsidRPr="002226DD">
        <w:t>. Brak widocznych uszkodzeń i odkształceń elementów konstrukcji budynku mogących wskazywać na niedostateczną nośność posadowienia.</w:t>
      </w:r>
    </w:p>
    <w:p w:rsidR="00C70037" w:rsidRPr="00C70037" w:rsidRDefault="00C70037" w:rsidP="002226DD">
      <w:pPr>
        <w:ind w:firstLine="708"/>
        <w:rPr>
          <w:u w:val="single"/>
        </w:rPr>
      </w:pPr>
      <w:r w:rsidRPr="00C70037">
        <w:rPr>
          <w:u w:val="single"/>
        </w:rPr>
        <w:t>Ściany nadziemia</w:t>
      </w:r>
      <w:r>
        <w:t xml:space="preserve">: </w:t>
      </w:r>
      <w:r w:rsidRPr="00C70037">
        <w:t xml:space="preserve">Na podstawie przeprowadzonych oględzin i odkrywek nie stwierdzono występowania istotnych zarysowań, pęknięć ścian murowanych. </w:t>
      </w:r>
      <w:r w:rsidRPr="00C70037">
        <w:rPr>
          <w:u w:val="single"/>
        </w:rPr>
        <w:t xml:space="preserve">Stan techniczny ścian nadziemia ocenia się jako </w:t>
      </w:r>
      <w:r>
        <w:rPr>
          <w:u w:val="single"/>
        </w:rPr>
        <w:t>dobry</w:t>
      </w:r>
      <w:r w:rsidRPr="00C70037">
        <w:rPr>
          <w:u w:val="single"/>
        </w:rPr>
        <w:t>.</w:t>
      </w:r>
    </w:p>
    <w:p w:rsidR="00C70037" w:rsidRDefault="00C70037" w:rsidP="00C70037">
      <w:pPr>
        <w:ind w:firstLine="708"/>
        <w:rPr>
          <w:u w:val="single"/>
        </w:rPr>
      </w:pPr>
      <w:bookmarkStart w:id="14" w:name="_Toc491165586"/>
      <w:r w:rsidRPr="00C70037">
        <w:rPr>
          <w:u w:val="single"/>
        </w:rPr>
        <w:t>Strop żelbetowy</w:t>
      </w:r>
      <w:bookmarkEnd w:id="14"/>
      <w:r w:rsidRPr="00C70037">
        <w:t>. Na podstawie przeprowadzonych oględzin nie stwierdzono występowania istotnych zarysowań, pęknięć, ugięć stropu żelbet</w:t>
      </w:r>
      <w:r>
        <w:t xml:space="preserve">owego. </w:t>
      </w:r>
      <w:r w:rsidRPr="00C70037">
        <w:rPr>
          <w:u w:val="single"/>
        </w:rPr>
        <w:t xml:space="preserve">Stan techniczny stropu żelbetowego ocenia się jako dobry. </w:t>
      </w:r>
    </w:p>
    <w:p w:rsidR="00D90C7E" w:rsidRPr="00F95B85" w:rsidRDefault="00D90C7E" w:rsidP="00C70037">
      <w:pPr>
        <w:ind w:firstLine="708"/>
        <w:rPr>
          <w:i/>
          <w:u w:val="single"/>
        </w:rPr>
      </w:pPr>
      <w:r w:rsidRPr="00F95B85">
        <w:rPr>
          <w:i/>
          <w:u w:val="single"/>
        </w:rPr>
        <w:t>Na podstawie przeprowadzonych oględzin uważa się ogólny stan techniczny obiektu za dobry. Budynek nadaje się do projektowanej rozbudowy.</w:t>
      </w:r>
    </w:p>
    <w:p w:rsidR="00576766" w:rsidRPr="007524C7" w:rsidRDefault="00576766" w:rsidP="00576766">
      <w:pPr>
        <w:pStyle w:val="Nagwek2"/>
      </w:pPr>
      <w:bookmarkStart w:id="15" w:name="_Toc27221478"/>
      <w:r>
        <w:t xml:space="preserve">Charakterystyka </w:t>
      </w:r>
      <w:r w:rsidR="0096130E">
        <w:t xml:space="preserve">projektowanej </w:t>
      </w:r>
      <w:r w:rsidR="00A53CEB">
        <w:t>przebudowy i rozbudowy</w:t>
      </w:r>
      <w:bookmarkEnd w:id="15"/>
    </w:p>
    <w:p w:rsidR="00F3105D" w:rsidRPr="002226DD" w:rsidRDefault="00CE52AB" w:rsidP="002226DD">
      <w:pPr>
        <w:ind w:firstLine="708"/>
      </w:pPr>
      <w:bookmarkStart w:id="16" w:name="_Hlk17112985"/>
      <w:r w:rsidRPr="002226DD">
        <w:t>Rozbudowa budynku szkoły będzie polegać na wybudowaniu piętra nad częścią parterową z zachowaniem analogicznego układu pomieszczeń wewnętrznych. Nad istniejącymi ścianami  konstrukcyjnymi zostaną wzniesione identyczne ściany</w:t>
      </w:r>
      <w:r w:rsidR="00D023F5">
        <w:t xml:space="preserve"> murowane z pustaków ceramicznych</w:t>
      </w:r>
      <w:r w:rsidRPr="002226DD">
        <w:t xml:space="preserve"> do oparcia stropu.</w:t>
      </w:r>
      <w:r w:rsidR="00F3105D" w:rsidRPr="002226DD">
        <w:t xml:space="preserve"> W ścianach zewnętrznych zostaną wykonane otwory okienne a wewnętrznych drzwiowe. Nadproża przewidziano jako żelbetowe prefabrykowane typu L19</w:t>
      </w:r>
      <w:r w:rsidR="00D023F5">
        <w:t xml:space="preserve"> z dodatkowym dozbrojeniem</w:t>
      </w:r>
      <w:r w:rsidR="00F3105D" w:rsidRPr="002226DD">
        <w:t xml:space="preserve">. </w:t>
      </w:r>
    </w:p>
    <w:p w:rsidR="00F3105D" w:rsidRDefault="00CE52AB" w:rsidP="00D023F5">
      <w:pPr>
        <w:ind w:firstLine="708"/>
      </w:pPr>
      <w:r w:rsidRPr="002226DD">
        <w:t xml:space="preserve"> Strop nad piętrem zostanie wykonany w sposób analogiczny jak strop nad parterem z użyciem </w:t>
      </w:r>
      <w:r w:rsidR="006F35DC" w:rsidRPr="002226DD">
        <w:t>podobnych (nie gorszych)</w:t>
      </w:r>
      <w:r w:rsidRPr="002226DD">
        <w:t xml:space="preserve"> materiałów i rozwiązań konstrukcyjnych.</w:t>
      </w:r>
      <w:r w:rsidR="00F3105D" w:rsidRPr="002226DD">
        <w:t xml:space="preserve"> Na konstrukcj</w:t>
      </w:r>
      <w:r w:rsidR="006F35DC" w:rsidRPr="002226DD">
        <w:t>ę</w:t>
      </w:r>
      <w:r w:rsidR="00F3105D">
        <w:rPr>
          <w:rFonts w:cs="Arial"/>
        </w:rPr>
        <w:t xml:space="preserve"> </w:t>
      </w:r>
      <w:r w:rsidR="00F3105D" w:rsidRPr="002226DD">
        <w:t>przewidziano strop gęstożebrowy typu Teriva 4.0/1 grubości 24cm.</w:t>
      </w:r>
      <w:r w:rsidR="00D023F5">
        <w:t xml:space="preserve"> Strop zostanie oparty na nowych ścianach murowanych za pomocą żelbetowego wieńca.</w:t>
      </w:r>
      <w:r w:rsidR="00F3105D" w:rsidRPr="002226DD">
        <w:t xml:space="preserve"> Z uwagi</w:t>
      </w:r>
      <w:r w:rsidR="006F35DC" w:rsidRPr="002226DD">
        <w:t xml:space="preserve"> na dopuszczalne obciążenie stropu (wzrost obciążenia użytkowego w stosunku do stropodachu), przewiduje się wymianę warstw wykończeniowych na istniejącym stropie na lżejsze z zachowaniem zgodności co do jakości użytych materiałów. </w:t>
      </w:r>
      <w:r w:rsidR="00D023F5" w:rsidRPr="00E94EE3">
        <w:t>Ze stropu nad parterem, z uwagi na zmianę charakteru przeznaczenia, należy zdjąć wszystkie warstwy wykończeniowe aż do konstrukcji stropu bez naruszenia warstwy nadbetonu na pustakach. Po odkryciu nienaruszonej warstwy stropu należ</w:t>
      </w:r>
      <w:r w:rsidR="00D023F5">
        <w:t xml:space="preserve">y </w:t>
      </w:r>
      <w:r w:rsidR="00D023F5" w:rsidRPr="00E94EE3">
        <w:t>ułożyć na nowo warstwy posadzkowe (tj. warstwa izolacji termicznej-13cm styropianu, warstwa folii PCV, warstwa 5cm wylewki betonowej zbrojonej polipropylenowym włóknem rozproszonym, warstwa 0,5cm wylewki samopoziomującej oraz wykładzina Tarkett).</w:t>
      </w:r>
    </w:p>
    <w:p w:rsidR="00D023F5" w:rsidRDefault="00D023F5" w:rsidP="002226DD">
      <w:pPr>
        <w:ind w:firstLine="708"/>
      </w:pPr>
    </w:p>
    <w:p w:rsidR="009110CC" w:rsidRDefault="00CE52AB" w:rsidP="002226DD">
      <w:pPr>
        <w:ind w:firstLine="708"/>
      </w:pPr>
      <w:r w:rsidRPr="002226DD">
        <w:lastRenderedPageBreak/>
        <w:t>Dodatkowo zostanie wybudowana żelbetowa klatka schodowa. Klatka</w:t>
      </w:r>
      <w:r w:rsidR="00D023F5">
        <w:t xml:space="preserve"> żelbetowa</w:t>
      </w:r>
      <w:r w:rsidRPr="002226DD">
        <w:t xml:space="preserve"> zostanie oparta na niezależnych</w:t>
      </w:r>
      <w:r w:rsidR="00D023F5">
        <w:t xml:space="preserve"> murowanych</w:t>
      </w:r>
      <w:r w:rsidRPr="002226DD">
        <w:t xml:space="preserve"> ścianach konstrukcyjnych</w:t>
      </w:r>
      <w:r w:rsidR="00D023F5">
        <w:t xml:space="preserve"> </w:t>
      </w:r>
      <w:r w:rsidRPr="002226DD">
        <w:t xml:space="preserve">i </w:t>
      </w:r>
      <w:r w:rsidR="009110CC" w:rsidRPr="002226DD">
        <w:t>fundamentach.</w:t>
      </w:r>
      <w:r w:rsidR="007352F0">
        <w:t xml:space="preserve"> Lokalnie ława fundamentowa będzie połączona z ławą istniejącego budynku.</w:t>
      </w:r>
      <w:bookmarkStart w:id="17" w:name="_GoBack"/>
      <w:bookmarkEnd w:id="17"/>
    </w:p>
    <w:p w:rsidR="00A1456D" w:rsidRPr="002226DD" w:rsidRDefault="00A1456D" w:rsidP="002226DD">
      <w:pPr>
        <w:ind w:firstLine="708"/>
      </w:pPr>
      <w:r>
        <w:t>Dostęp do klatki będzie zrealizowany od zewnątrz przy użyciu dodatkowych schodów „na gruncie”. Schody będą zrealizowane w konstrukcji żelbetowej.</w:t>
      </w:r>
    </w:p>
    <w:p w:rsidR="00CE52AB" w:rsidRPr="002226DD" w:rsidRDefault="00CE52AB" w:rsidP="002226DD">
      <w:pPr>
        <w:ind w:firstLine="708"/>
      </w:pPr>
      <w:r w:rsidRPr="002226DD">
        <w:t xml:space="preserve">Przebudowa budynku będzie </w:t>
      </w:r>
      <w:r w:rsidR="00F76E3A" w:rsidRPr="002226DD">
        <w:t>polegać</w:t>
      </w:r>
      <w:r w:rsidRPr="002226DD">
        <w:t xml:space="preserve"> na </w:t>
      </w:r>
      <w:r w:rsidR="00F76E3A" w:rsidRPr="002226DD">
        <w:t>demontażu 2 okien. W ich miejscu (</w:t>
      </w:r>
      <w:r w:rsidR="00F76E3A" w:rsidRPr="00E94EE3">
        <w:t>osie 2/B oraz D-E</w:t>
      </w:r>
      <w:r w:rsidR="00F76E3A">
        <w:t>)</w:t>
      </w:r>
      <w:r w:rsidR="00F76E3A" w:rsidRPr="002226DD">
        <w:t xml:space="preserve"> powstaną dwa przejścia umożliwiające swobodna komunikację. Przygotowanie przejść będzie wymagało wykonania 2 nadproży stalowych (2x </w:t>
      </w:r>
      <w:r w:rsidR="009110CC" w:rsidRPr="002226DD">
        <w:t>C</w:t>
      </w:r>
      <w:r w:rsidR="00F76E3A" w:rsidRPr="002226DD">
        <w:t xml:space="preserve">200). Szczegółowe wytyczne wykonania wg opisu technicznego oraz rysunków szczegółowych. </w:t>
      </w:r>
    </w:p>
    <w:p w:rsidR="00E95FDE" w:rsidRPr="00E554FF" w:rsidRDefault="008E5064" w:rsidP="00E554FF">
      <w:pPr>
        <w:pStyle w:val="Nagwek2"/>
      </w:pPr>
      <w:bookmarkStart w:id="18" w:name="_Toc519574868"/>
      <w:bookmarkStart w:id="19" w:name="_Toc27221479"/>
      <w:bookmarkEnd w:id="16"/>
      <w:r w:rsidRPr="00F60141">
        <w:t xml:space="preserve">Wpływ projektowanej rozbudowy </w:t>
      </w:r>
      <w:r>
        <w:t xml:space="preserve">i przebudowy </w:t>
      </w:r>
      <w:r w:rsidRPr="00F60141">
        <w:t xml:space="preserve">istniejącego budynku </w:t>
      </w:r>
      <w:r>
        <w:t xml:space="preserve">gospodarczego </w:t>
      </w:r>
      <w:r w:rsidRPr="00F60141">
        <w:t>na jego konstrukcję i posadowienie.</w:t>
      </w:r>
      <w:bookmarkEnd w:id="18"/>
      <w:bookmarkEnd w:id="19"/>
    </w:p>
    <w:p w:rsidR="00450231" w:rsidRDefault="00A610AB" w:rsidP="00C70037">
      <w:pPr>
        <w:ind w:firstLine="708"/>
      </w:pPr>
      <w:r w:rsidRPr="00C70037">
        <w:t>Na podstawie</w:t>
      </w:r>
      <w:r w:rsidR="002F0FDD" w:rsidRPr="00C70037">
        <w:t xml:space="preserve"> przeprowadzon</w:t>
      </w:r>
      <w:r w:rsidRPr="00C70037">
        <w:t>ej</w:t>
      </w:r>
      <w:r w:rsidR="002F0FDD" w:rsidRPr="00C70037">
        <w:t xml:space="preserve"> analiz</w:t>
      </w:r>
      <w:r w:rsidRPr="00C70037">
        <w:t>y</w:t>
      </w:r>
      <w:r w:rsidR="002F0FDD" w:rsidRPr="00C70037">
        <w:t xml:space="preserve"> statyczno- wytrzymałościową części budynku (st</w:t>
      </w:r>
      <w:r w:rsidRPr="00C70037">
        <w:t>r</w:t>
      </w:r>
      <w:r w:rsidR="002F0FDD" w:rsidRPr="00C70037">
        <w:t>opu oraz fundamentów), n</w:t>
      </w:r>
      <w:r w:rsidR="003F081F" w:rsidRPr="00C70037">
        <w:t>ie przewiduje się negatywnego wpływu rozbudowy</w:t>
      </w:r>
      <w:r w:rsidR="00E554FF" w:rsidRPr="00C70037">
        <w:t xml:space="preserve"> </w:t>
      </w:r>
      <w:r w:rsidR="003F081F" w:rsidRPr="00C70037">
        <w:t>i przebudowy na konstrukcję istniejącego budynku</w:t>
      </w:r>
      <w:r w:rsidR="00A1456D">
        <w:t xml:space="preserve"> przy zachowaniu wytycznych wg niniejszego opracowania, opisu technicznego</w:t>
      </w:r>
      <w:bookmarkEnd w:id="2"/>
      <w:bookmarkEnd w:id="3"/>
      <w:bookmarkEnd w:id="4"/>
      <w:r w:rsidR="00A1456D">
        <w:t xml:space="preserve"> oraz dokumentacji rysunkowej.</w:t>
      </w:r>
    </w:p>
    <w:p w:rsidR="00D023F5" w:rsidRDefault="00D023F5" w:rsidP="00C70037">
      <w:pPr>
        <w:ind w:firstLine="708"/>
      </w:pPr>
    </w:p>
    <w:p w:rsidR="00D023F5" w:rsidRDefault="00D023F5" w:rsidP="00C70037">
      <w:pPr>
        <w:ind w:firstLine="708"/>
      </w:pPr>
    </w:p>
    <w:p w:rsidR="00FD28EC" w:rsidRDefault="00FD28EC" w:rsidP="00FD28EC"/>
    <w:tbl>
      <w:tblPr>
        <w:tblStyle w:val="Tabela-Siatka"/>
        <w:tblW w:w="586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5209"/>
      </w:tblGrid>
      <w:tr w:rsidR="00FD28EC" w:rsidTr="00FD28EC">
        <w:trPr>
          <w:trHeight w:val="1706"/>
        </w:trPr>
        <w:tc>
          <w:tcPr>
            <w:tcW w:w="2746" w:type="pct"/>
          </w:tcPr>
          <w:p w:rsidR="00FD28EC" w:rsidRDefault="00FD28EC">
            <w:pPr>
              <w:pStyle w:val="Tekstpodstawowy"/>
              <w:spacing w:before="0" w:after="0"/>
              <w:jc w:val="left"/>
              <w:rPr>
                <w:sz w:val="22"/>
                <w:szCs w:val="22"/>
              </w:rPr>
            </w:pPr>
            <w:bookmarkStart w:id="20" w:name="_Hlk2242910"/>
          </w:p>
        </w:tc>
        <w:tc>
          <w:tcPr>
            <w:tcW w:w="2254" w:type="pct"/>
          </w:tcPr>
          <w:p w:rsidR="00FD28EC" w:rsidRDefault="00FD28EC">
            <w:pPr>
              <w:ind w:firstLine="4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Projektował:</w:t>
            </w:r>
          </w:p>
          <w:p w:rsidR="00FD28EC" w:rsidRDefault="00FD28EC">
            <w:pPr>
              <w:ind w:left="1302" w:hanging="842"/>
              <w:rPr>
                <w:rFonts w:cs="Arial"/>
              </w:rPr>
            </w:pPr>
            <w:r>
              <w:rPr>
                <w:rFonts w:cs="Arial"/>
              </w:rPr>
              <w:t>mgr inż. Marcin Palenceusz</w:t>
            </w:r>
          </w:p>
          <w:p w:rsidR="00FD28EC" w:rsidRDefault="00FD28EC">
            <w:pPr>
              <w:ind w:firstLine="460"/>
              <w:rPr>
                <w:rFonts w:cs="Arial"/>
              </w:rPr>
            </w:pPr>
            <w:r>
              <w:rPr>
                <w:rFonts w:cs="Arial"/>
              </w:rPr>
              <w:t>PDL/0005/PWOK/11</w:t>
            </w:r>
          </w:p>
          <w:p w:rsidR="00FD28EC" w:rsidRDefault="00FD28EC">
            <w:pPr>
              <w:pStyle w:val="Tekstpodstawowy"/>
              <w:spacing w:before="0" w:after="0"/>
              <w:jc w:val="left"/>
              <w:rPr>
                <w:sz w:val="22"/>
                <w:szCs w:val="22"/>
              </w:rPr>
            </w:pPr>
          </w:p>
          <w:p w:rsidR="00FD28EC" w:rsidRDefault="00FD28EC">
            <w:pPr>
              <w:pStyle w:val="Tekstpodstawowy"/>
              <w:spacing w:before="0" w:after="0"/>
              <w:jc w:val="left"/>
              <w:rPr>
                <w:sz w:val="22"/>
                <w:szCs w:val="22"/>
              </w:rPr>
            </w:pPr>
          </w:p>
          <w:p w:rsidR="00FD28EC" w:rsidRDefault="00FD28EC">
            <w:pPr>
              <w:pStyle w:val="Tekstpodstawowy"/>
              <w:spacing w:before="0" w:after="0"/>
              <w:jc w:val="left"/>
              <w:rPr>
                <w:sz w:val="22"/>
                <w:szCs w:val="22"/>
              </w:rPr>
            </w:pPr>
          </w:p>
        </w:tc>
      </w:tr>
    </w:tbl>
    <w:bookmarkEnd w:id="20"/>
    <w:p w:rsidR="00FD28EC" w:rsidRDefault="00FD28EC" w:rsidP="00FD28EC">
      <w:pPr>
        <w:ind w:left="6804"/>
        <w:rPr>
          <w:rFonts w:cs="Arial"/>
        </w:rPr>
      </w:pPr>
      <w:r>
        <w:rPr>
          <w:rFonts w:cs="Arial"/>
        </w:rPr>
        <w:t>Sprawdził:</w:t>
      </w:r>
    </w:p>
    <w:p w:rsidR="00FD28EC" w:rsidRDefault="00FD28EC" w:rsidP="00FD28EC">
      <w:pPr>
        <w:ind w:left="1302" w:firstLine="5502"/>
        <w:rPr>
          <w:rFonts w:cs="Arial"/>
        </w:rPr>
      </w:pPr>
      <w:r>
        <w:rPr>
          <w:rFonts w:cs="Arial"/>
        </w:rPr>
        <w:t>mgr inż. Maciej Podbielski</w:t>
      </w:r>
    </w:p>
    <w:p w:rsidR="00FD28EC" w:rsidRDefault="00FD28EC" w:rsidP="00FD28EC">
      <w:pPr>
        <w:ind w:firstLine="6804"/>
        <w:rPr>
          <w:rFonts w:cs="Arial"/>
        </w:rPr>
      </w:pPr>
      <w:r>
        <w:rPr>
          <w:rFonts w:cs="Arial"/>
        </w:rPr>
        <w:t>PDL/0069/POOK/08</w:t>
      </w:r>
    </w:p>
    <w:p w:rsidR="00450231" w:rsidRDefault="00450231" w:rsidP="00450231"/>
    <w:sectPr w:rsidR="00450231" w:rsidSect="007E3BD6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6" w:h="16838" w:code="9"/>
      <w:pgMar w:top="1814" w:right="851" w:bottom="992" w:left="851" w:header="709" w:footer="471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CD" w:rsidRDefault="00EA03CD" w:rsidP="006E69E9">
      <w:r>
        <w:separator/>
      </w:r>
    </w:p>
    <w:p w:rsidR="00EA03CD" w:rsidRDefault="00EA03CD" w:rsidP="006E69E9"/>
    <w:p w:rsidR="00EA03CD" w:rsidRDefault="00EA03CD" w:rsidP="006E69E9"/>
  </w:endnote>
  <w:endnote w:type="continuationSeparator" w:id="0">
    <w:p w:rsidR="00EA03CD" w:rsidRDefault="00EA03CD" w:rsidP="006E69E9">
      <w:r>
        <w:continuationSeparator/>
      </w:r>
    </w:p>
    <w:p w:rsidR="00EA03CD" w:rsidRDefault="00EA03CD" w:rsidP="006E69E9"/>
    <w:p w:rsidR="00EA03CD" w:rsidRDefault="00EA03CD" w:rsidP="006E69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0548C7" w:rsidRDefault="008C4BFC" w:rsidP="000548C7">
    <w:pPr>
      <w:spacing w:line="240" w:lineRule="auto"/>
      <w:jc w:val="center"/>
      <w:rPr>
        <w:i/>
        <w:sz w:val="18"/>
        <w:szCs w:val="18"/>
        <w:lang w:eastAsia="pl-PL"/>
      </w:rPr>
    </w:pPr>
    <w:r w:rsidRPr="000548C7">
      <w:rPr>
        <w:i/>
        <w:sz w:val="18"/>
        <w:szCs w:val="18"/>
        <w:lang w:eastAsia="pl-PL"/>
      </w:rPr>
      <w:t>Dokumentacja ta jest chroniona prawem autorskim (Ustawa z dnia 4.02.1994 r. Dz.U. nr 24, poz.83) i nie może być wykorzystywana i powielana bez zgody autora projektu</w:t>
    </w:r>
  </w:p>
  <w:p w:rsidR="008C4BFC" w:rsidRDefault="008C4B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Default="008C4BF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5080</wp:posOffset>
              </wp:positionV>
              <wp:extent cx="6148705" cy="635"/>
              <wp:effectExtent l="0" t="0" r="23495" b="37465"/>
              <wp:wrapNone/>
              <wp:docPr id="11" name="Łącznik prosty ze strzałk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8705" cy="635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accent1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BC11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1" o:spid="_x0000_s1026" type="#_x0000_t32" style="position:absolute;margin-left:0;margin-top:.4pt;width:484.15pt;height:.05pt;z-index: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" strokecolor="#2e74b5 [2404]" strokeweight="1.5pt">
              <v:shadow color="#868686"/>
              <w10:wrap anchorx="margin"/>
            </v:shape>
          </w:pict>
        </mc:Fallback>
      </mc:AlternateContent>
    </w:r>
    <w:r>
      <w:t xml:space="preserve">strona </w:t>
    </w:r>
    <w:sdt>
      <w:sdtPr>
        <w:id w:val="70775923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352F0">
          <w:rPr>
            <w:noProof/>
          </w:rPr>
          <w:t>4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Default="008C4BFC" w:rsidP="00DB7194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48705" cy="635"/>
              <wp:effectExtent l="0" t="0" r="23495" b="37465"/>
              <wp:wrapNone/>
              <wp:docPr id="14" name="Łącznik prosty ze strzałką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8705" cy="635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accent1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D4F73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4" o:spid="_x0000_s1026" type="#_x0000_t32" style="position:absolute;margin-left:0;margin-top:0;width:484.1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" strokecolor="#2e74b5 [2404]" strokeweight="1.5pt">
              <v:shadow color="#868686"/>
              <w10:wrap anchorx="margin"/>
            </v:shape>
          </w:pict>
        </mc:Fallback>
      </mc:AlternateContent>
    </w:r>
    <w:r>
      <w:t xml:space="preserve">Strona </w:t>
    </w:r>
    <w:sdt>
      <w:sdtPr>
        <w:id w:val="-190034397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352F0">
          <w:rPr>
            <w:noProof/>
          </w:rPr>
          <w:t>3</w:t>
        </w:r>
        <w: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Default="008C4BFC">
    <w:pPr>
      <w:pStyle w:val="Stopka"/>
    </w:pPr>
    <w:r>
      <w:t>strona</w:t>
    </w:r>
    <w:sdt>
      <w:sdtPr>
        <w:id w:val="33110836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8C4BFC" w:rsidRDefault="008C4B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CD" w:rsidRDefault="00EA03CD" w:rsidP="006E69E9">
      <w:r>
        <w:separator/>
      </w:r>
    </w:p>
    <w:p w:rsidR="00EA03CD" w:rsidRDefault="00EA03CD" w:rsidP="006E69E9"/>
    <w:p w:rsidR="00EA03CD" w:rsidRDefault="00EA03CD" w:rsidP="006E69E9"/>
  </w:footnote>
  <w:footnote w:type="continuationSeparator" w:id="0">
    <w:p w:rsidR="00EA03CD" w:rsidRDefault="00EA03CD" w:rsidP="006E69E9">
      <w:r>
        <w:continuationSeparator/>
      </w:r>
    </w:p>
    <w:p w:rsidR="00EA03CD" w:rsidRDefault="00EA03CD" w:rsidP="006E69E9"/>
    <w:p w:rsidR="00EA03CD" w:rsidRDefault="00EA03CD" w:rsidP="006E69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9D1123" w:rsidRDefault="008C4BFC" w:rsidP="00AB0937">
    <w:pPr>
      <w:spacing w:before="0" w:after="80" w:line="240" w:lineRule="auto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E33288" w:rsidRDefault="008C4BFC" w:rsidP="00AB0937">
    <w:pPr>
      <w:spacing w:before="0" w:after="80" w:line="240" w:lineRule="auto"/>
      <w:jc w:val="left"/>
      <w:rPr>
        <w:b/>
        <w:noProof/>
        <w:color w:val="0070C0"/>
        <w:lang w:val="en-US" w:eastAsia="pl-PL"/>
      </w:rPr>
    </w:pPr>
    <w:r w:rsidRPr="00E33288">
      <w:rPr>
        <w:noProof/>
        <w:color w:val="0070C0"/>
        <w:lang w:eastAsia="pl-PL"/>
      </w:rPr>
      <w:drawing>
        <wp:anchor distT="0" distB="0" distL="114300" distR="114300" simplePos="0" relativeHeight="251651072" behindDoc="0" locked="0" layoutInCell="1" allowOverlap="1" wp14:anchorId="5BA0BE3F" wp14:editId="40AF5692">
          <wp:simplePos x="0" y="0"/>
          <wp:positionH relativeFrom="column">
            <wp:posOffset>4194810</wp:posOffset>
          </wp:positionH>
          <wp:positionV relativeFrom="paragraph">
            <wp:posOffset>-50165</wp:posOffset>
          </wp:positionV>
          <wp:extent cx="1933575" cy="669290"/>
          <wp:effectExtent l="0" t="0" r="9525" b="0"/>
          <wp:wrapSquare wrapText="bothSides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33288">
      <w:rPr>
        <w:b/>
        <w:noProof/>
        <w:color w:val="0070C0"/>
        <w:lang w:val="en-US" w:eastAsia="pl-PL"/>
      </w:rPr>
      <w:t xml:space="preserve">M.P.Engineering Sp. z o.o. </w:t>
    </w:r>
  </w:p>
  <w:p w:rsidR="008C4BFC" w:rsidRPr="00E33288" w:rsidRDefault="008C4BFC" w:rsidP="00AB0937">
    <w:pPr>
      <w:spacing w:before="0" w:after="80" w:line="240" w:lineRule="auto"/>
      <w:jc w:val="left"/>
      <w:rPr>
        <w:rFonts w:ascii="Arial Narrow" w:hAnsi="Arial Narrow"/>
      </w:rPr>
    </w:pPr>
    <w:r w:rsidRPr="00E33288">
      <w:rPr>
        <w:rFonts w:ascii="Arial Narrow" w:hAnsi="Arial Narrow"/>
        <w:noProof/>
        <w:lang w:eastAsia="pl-PL"/>
      </w:rPr>
      <w:t xml:space="preserve">siedziba: </w:t>
    </w:r>
    <w:r w:rsidRPr="00E33288">
      <w:rPr>
        <w:rFonts w:ascii="Arial Narrow" w:hAnsi="Arial Narrow"/>
      </w:rPr>
      <w:t>ul. J. Waszyngtona 24/</w:t>
    </w:r>
    <w:r>
      <w:rPr>
        <w:rFonts w:ascii="Arial Narrow" w:hAnsi="Arial Narrow"/>
      </w:rPr>
      <w:t>427</w:t>
    </w:r>
    <w:r w:rsidRPr="00E33288">
      <w:rPr>
        <w:rFonts w:ascii="Arial Narrow" w:hAnsi="Arial Narrow"/>
      </w:rPr>
      <w:t>, 15-281 Białystok</w:t>
    </w:r>
  </w:p>
  <w:p w:rsidR="008C4BFC" w:rsidRPr="00A83306" w:rsidRDefault="008C4BFC" w:rsidP="00AB0937">
    <w:pPr>
      <w:spacing w:before="0" w:after="80" w:line="240" w:lineRule="auto"/>
      <w:rPr>
        <w:sz w:val="20"/>
      </w:rPr>
    </w:pPr>
    <w:r>
      <w:rPr>
        <w:rFonts w:ascii="Arial Narrow" w:hAnsi="Arial Narrow"/>
        <w:noProof/>
        <w:color w:val="0070C0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198F728" wp14:editId="044E8463">
              <wp:simplePos x="0" y="0"/>
              <wp:positionH relativeFrom="column">
                <wp:posOffset>-14605</wp:posOffset>
              </wp:positionH>
              <wp:positionV relativeFrom="paragraph">
                <wp:posOffset>216535</wp:posOffset>
              </wp:positionV>
              <wp:extent cx="6148705" cy="635"/>
              <wp:effectExtent l="0" t="0" r="23495" b="37465"/>
              <wp:wrapNone/>
              <wp:docPr id="19" name="Łącznik prosty ze strzałką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8705" cy="635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accent1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3EF18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9" o:spid="_x0000_s1026" type="#_x0000_t32" style="position:absolute;margin-left:-1.15pt;margin-top:17.05pt;width:484.15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" strokecolor="#2e74b5 [2404]" strokeweight="1.5pt">
              <v:shadow color="#868686"/>
            </v:shape>
          </w:pict>
        </mc:Fallback>
      </mc:AlternateContent>
    </w:r>
    <w:r w:rsidRPr="00A83306">
      <w:rPr>
        <w:rFonts w:ascii="Arial Narrow" w:hAnsi="Arial Narrow"/>
      </w:rPr>
      <w:t xml:space="preserve">tel. 503 341 905, 509 790 317, e-mail: </w:t>
    </w:r>
    <w:r w:rsidRPr="00A83306">
      <w:rPr>
        <w:rFonts w:ascii="Arial Narrow" w:hAnsi="Arial Narrow"/>
        <w:sz w:val="20"/>
      </w:rPr>
      <w:t>pracowniakonstrukcji@mpe.com.pl</w:t>
    </w:r>
  </w:p>
  <w:p w:rsidR="008C4BFC" w:rsidRPr="00A83306" w:rsidRDefault="008C4BFC" w:rsidP="00AB0937">
    <w:pPr>
      <w:spacing w:before="0" w:after="8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8E19FF" w:rsidRDefault="008C4BFC" w:rsidP="00A810BC">
    <w:pPr>
      <w:tabs>
        <w:tab w:val="left" w:pos="9639"/>
      </w:tabs>
      <w:spacing w:before="160" w:line="240" w:lineRule="auto"/>
      <w:ind w:left="4678" w:right="-2"/>
      <w:jc w:val="center"/>
      <w:rPr>
        <w:b/>
        <w:color w:val="538135" w:themeColor="accent6" w:themeShade="BF"/>
        <w:sz w:val="14"/>
        <w:szCs w:val="10"/>
        <w:lang w:val="en-US"/>
      </w:rPr>
    </w:pPr>
    <w:r w:rsidRPr="008E19FF">
      <w:rPr>
        <w:b/>
        <w:noProof/>
        <w:color w:val="0070C0"/>
        <w:sz w:val="24"/>
        <w:lang w:eastAsia="pl-PL"/>
      </w:rPr>
      <w:drawing>
        <wp:anchor distT="0" distB="0" distL="114300" distR="114300" simplePos="0" relativeHeight="251663360" behindDoc="0" locked="0" layoutInCell="1" allowOverlap="1" wp14:anchorId="53398F0C" wp14:editId="6231AB54">
          <wp:simplePos x="0" y="0"/>
          <wp:positionH relativeFrom="column">
            <wp:posOffset>175895</wp:posOffset>
          </wp:positionH>
          <wp:positionV relativeFrom="paragraph">
            <wp:posOffset>-31115</wp:posOffset>
          </wp:positionV>
          <wp:extent cx="2779395" cy="961390"/>
          <wp:effectExtent l="0" t="0" r="1905" b="0"/>
          <wp:wrapSquare wrapText="bothSides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939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color w:val="0070C0"/>
        <w:sz w:val="24"/>
        <w:lang w:val="en-US"/>
      </w:rPr>
      <w:t xml:space="preserve">MP </w:t>
    </w:r>
    <w:r w:rsidRPr="008E19FF">
      <w:rPr>
        <w:b/>
        <w:color w:val="0070C0"/>
        <w:sz w:val="24"/>
        <w:lang w:val="en-US"/>
      </w:rPr>
      <w:t>Engineering Sp. z o.o.</w:t>
    </w:r>
  </w:p>
  <w:p w:rsidR="008C4BFC" w:rsidRPr="00A97679" w:rsidRDefault="008C4BFC" w:rsidP="00A810BC">
    <w:pPr>
      <w:tabs>
        <w:tab w:val="left" w:pos="9639"/>
      </w:tabs>
      <w:spacing w:before="0" w:line="240" w:lineRule="auto"/>
      <w:ind w:left="4536" w:right="-2"/>
      <w:jc w:val="center"/>
      <w:rPr>
        <w:sz w:val="20"/>
        <w:szCs w:val="20"/>
      </w:rPr>
    </w:pPr>
    <w:r w:rsidRPr="00A97679">
      <w:rPr>
        <w:sz w:val="20"/>
        <w:szCs w:val="20"/>
      </w:rPr>
      <w:t xml:space="preserve">ul. </w:t>
    </w:r>
    <w:r>
      <w:rPr>
        <w:sz w:val="20"/>
        <w:szCs w:val="20"/>
      </w:rPr>
      <w:t>Jerzego Waszyngtona 24/427</w:t>
    </w:r>
  </w:p>
  <w:p w:rsidR="008C4BFC" w:rsidRDefault="008C4BFC" w:rsidP="00A810BC">
    <w:pPr>
      <w:tabs>
        <w:tab w:val="left" w:pos="9639"/>
      </w:tabs>
      <w:spacing w:before="0" w:line="240" w:lineRule="auto"/>
      <w:ind w:left="4536" w:right="-2"/>
      <w:jc w:val="center"/>
      <w:rPr>
        <w:sz w:val="20"/>
        <w:szCs w:val="20"/>
      </w:rPr>
    </w:pPr>
    <w:r w:rsidRPr="008E19FF">
      <w:rPr>
        <w:sz w:val="20"/>
        <w:szCs w:val="20"/>
      </w:rPr>
      <w:t xml:space="preserve">15-281 Białystok, </w:t>
    </w:r>
  </w:p>
  <w:p w:rsidR="008C4BFC" w:rsidRPr="008E19FF" w:rsidRDefault="008C4BFC" w:rsidP="00A810BC">
    <w:pPr>
      <w:tabs>
        <w:tab w:val="left" w:pos="9639"/>
      </w:tabs>
      <w:spacing w:before="0" w:line="240" w:lineRule="auto"/>
      <w:ind w:left="4536" w:right="-2"/>
      <w:jc w:val="center"/>
      <w:rPr>
        <w:sz w:val="20"/>
        <w:szCs w:val="20"/>
      </w:rPr>
    </w:pPr>
    <w:r w:rsidRPr="008E19FF">
      <w:rPr>
        <w:sz w:val="20"/>
        <w:szCs w:val="20"/>
      </w:rPr>
      <w:t>tel. 503341905</w:t>
    </w:r>
    <w:r>
      <w:rPr>
        <w:sz w:val="20"/>
        <w:szCs w:val="20"/>
      </w:rPr>
      <w:t>, 501663827</w:t>
    </w:r>
  </w:p>
  <w:p w:rsidR="008C4BFC" w:rsidRDefault="008C4BFC" w:rsidP="00A810BC">
    <w:pPr>
      <w:tabs>
        <w:tab w:val="left" w:pos="9639"/>
      </w:tabs>
      <w:spacing w:before="0" w:line="240" w:lineRule="auto"/>
      <w:ind w:left="4536" w:right="-2"/>
      <w:jc w:val="center"/>
      <w:rPr>
        <w:sz w:val="20"/>
        <w:szCs w:val="20"/>
        <w:lang w:val="en-US"/>
      </w:rPr>
    </w:pPr>
    <w:r w:rsidRPr="00A97679">
      <w:rPr>
        <w:sz w:val="20"/>
        <w:szCs w:val="20"/>
        <w:lang w:val="en-US"/>
      </w:rPr>
      <w:t xml:space="preserve">email: </w:t>
    </w:r>
    <w:hyperlink r:id="rId2" w:history="1">
      <w:r w:rsidRPr="00B61A2A">
        <w:rPr>
          <w:rStyle w:val="Hipercze"/>
          <w:sz w:val="20"/>
          <w:szCs w:val="20"/>
          <w:lang w:val="en-US"/>
        </w:rPr>
        <w:t>pracowniakonstrukcji@mpe.com.pl</w:t>
      </w:r>
    </w:hyperlink>
  </w:p>
  <w:p w:rsidR="008C4BFC" w:rsidRPr="007C3B52" w:rsidRDefault="008C4BFC" w:rsidP="00A810BC">
    <w:pPr>
      <w:tabs>
        <w:tab w:val="left" w:pos="9639"/>
      </w:tabs>
      <w:spacing w:before="0" w:line="240" w:lineRule="auto"/>
      <w:ind w:left="4536" w:right="-2"/>
      <w:jc w:val="center"/>
      <w:rPr>
        <w:sz w:val="20"/>
        <w:szCs w:val="20"/>
        <w:lang w:val="en-U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686ABE7" wp14:editId="177D9676">
              <wp:simplePos x="0" y="0"/>
              <wp:positionH relativeFrom="column">
                <wp:posOffset>175895</wp:posOffset>
              </wp:positionH>
              <wp:positionV relativeFrom="paragraph">
                <wp:posOffset>50800</wp:posOffset>
              </wp:positionV>
              <wp:extent cx="5734050" cy="19050"/>
              <wp:effectExtent l="0" t="0" r="19050" b="1905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34050" cy="19050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rgbClr val="0070C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2AEC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13.85pt;margin-top:4pt;width:451.5pt;height:1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" strokecolor="#0070c0" strokeweight="1.5pt">
              <v:shadow color="#868686"/>
            </v:shape>
          </w:pict>
        </mc:Fallback>
      </mc:AlternateContent>
    </w:r>
  </w:p>
  <w:p w:rsidR="008C4BFC" w:rsidRDefault="008C4BFC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E33288" w:rsidRDefault="008C4BFC" w:rsidP="00E33288">
    <w:pPr>
      <w:spacing w:before="0" w:after="80" w:line="240" w:lineRule="auto"/>
      <w:jc w:val="right"/>
      <w:rPr>
        <w:b/>
        <w:noProof/>
        <w:color w:val="0070C0"/>
        <w:lang w:val="en-US" w:eastAsia="pl-PL"/>
      </w:rPr>
    </w:pPr>
    <w:r w:rsidRPr="00E33288">
      <w:rPr>
        <w:noProof/>
        <w:color w:val="0070C0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-31115</wp:posOffset>
          </wp:positionV>
          <wp:extent cx="1933575" cy="669290"/>
          <wp:effectExtent l="0" t="0" r="9525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color w:val="0070C0"/>
        <w:lang w:val="en-US" w:eastAsia="pl-PL"/>
      </w:rPr>
      <w:t>M</w:t>
    </w:r>
    <w:r w:rsidRPr="00E33288">
      <w:rPr>
        <w:b/>
        <w:noProof/>
        <w:color w:val="0070C0"/>
        <w:lang w:val="en-US" w:eastAsia="pl-PL"/>
      </w:rPr>
      <w:t>P</w:t>
    </w:r>
    <w:r>
      <w:rPr>
        <w:b/>
        <w:noProof/>
        <w:color w:val="0070C0"/>
        <w:lang w:val="en-US" w:eastAsia="pl-PL"/>
      </w:rPr>
      <w:t xml:space="preserve"> </w:t>
    </w:r>
    <w:r w:rsidRPr="00E33288">
      <w:rPr>
        <w:b/>
        <w:noProof/>
        <w:color w:val="0070C0"/>
        <w:lang w:val="en-US" w:eastAsia="pl-PL"/>
      </w:rPr>
      <w:t xml:space="preserve">Engineering Sp. z o.o. </w:t>
    </w:r>
  </w:p>
  <w:p w:rsidR="008C4BFC" w:rsidRPr="00E33288" w:rsidRDefault="008C4BFC" w:rsidP="00E33288">
    <w:pPr>
      <w:spacing w:before="0" w:after="80" w:line="240" w:lineRule="auto"/>
      <w:jc w:val="right"/>
      <w:rPr>
        <w:rFonts w:ascii="Arial Narrow" w:hAnsi="Arial Narrow"/>
      </w:rPr>
    </w:pPr>
    <w:r w:rsidRPr="00E33288">
      <w:rPr>
        <w:rFonts w:ascii="Arial Narrow" w:hAnsi="Arial Narrow"/>
        <w:noProof/>
        <w:lang w:eastAsia="pl-PL"/>
      </w:rPr>
      <w:t xml:space="preserve">siedziba: </w:t>
    </w:r>
    <w:r w:rsidRPr="00E33288">
      <w:rPr>
        <w:rFonts w:ascii="Arial Narrow" w:hAnsi="Arial Narrow"/>
      </w:rPr>
      <w:t>ul. J. Waszyngtona 24/</w:t>
    </w:r>
    <w:r>
      <w:rPr>
        <w:rFonts w:ascii="Arial Narrow" w:hAnsi="Arial Narrow"/>
      </w:rPr>
      <w:t>427</w:t>
    </w:r>
    <w:r w:rsidRPr="00E33288">
      <w:rPr>
        <w:rFonts w:ascii="Arial Narrow" w:hAnsi="Arial Narrow"/>
      </w:rPr>
      <w:t>, 15-281 Białystok</w:t>
    </w:r>
  </w:p>
  <w:p w:rsidR="008C4BFC" w:rsidRPr="00A83306" w:rsidRDefault="008C4BFC" w:rsidP="00E33288">
    <w:pPr>
      <w:spacing w:before="0" w:after="80" w:line="240" w:lineRule="auto"/>
      <w:jc w:val="right"/>
      <w:rPr>
        <w:sz w:val="20"/>
        <w:szCs w:val="20"/>
      </w:rPr>
    </w:pPr>
    <w:r>
      <w:rPr>
        <w:rFonts w:ascii="Arial Narrow" w:hAnsi="Arial Narrow"/>
        <w:noProof/>
        <w:color w:val="0070C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-14605</wp:posOffset>
              </wp:positionH>
              <wp:positionV relativeFrom="paragraph">
                <wp:posOffset>216535</wp:posOffset>
              </wp:positionV>
              <wp:extent cx="6148705" cy="635"/>
              <wp:effectExtent l="0" t="0" r="23495" b="37465"/>
              <wp:wrapNone/>
              <wp:docPr id="21" name="Łącznik prosty ze strzałką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8705" cy="635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accent1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8C62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1" o:spid="_x0000_s1026" type="#_x0000_t32" style="position:absolute;margin-left:-1.15pt;margin-top:17.05pt;width:484.1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" strokecolor="#2e74b5 [2404]" strokeweight="1.5pt">
              <v:shadow color="#868686"/>
            </v:shape>
          </w:pict>
        </mc:Fallback>
      </mc:AlternateContent>
    </w:r>
    <w:r w:rsidRPr="00A83306">
      <w:rPr>
        <w:rFonts w:ascii="Arial Narrow" w:hAnsi="Arial Narrow"/>
      </w:rPr>
      <w:t xml:space="preserve">tel. 503 341 905, 509 790 317, e-mail: </w:t>
    </w:r>
    <w:r w:rsidRPr="00140A8F">
      <w:rPr>
        <w:rFonts w:ascii="Arial Narrow" w:hAnsi="Arial Narrow"/>
      </w:rPr>
      <w:t>pracowniakonstrukcji@mpe.com.pl</w:t>
    </w:r>
  </w:p>
  <w:p w:rsidR="008C4BFC" w:rsidRPr="00A83306" w:rsidRDefault="008C4BFC" w:rsidP="00AB0937">
    <w:pPr>
      <w:spacing w:before="0" w:after="80" w:line="240" w:lineRule="auto"/>
      <w:jc w:val="right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FC" w:rsidRPr="00E33288" w:rsidRDefault="008C4BFC" w:rsidP="00AB0937">
    <w:pPr>
      <w:spacing w:before="0" w:after="80" w:line="240" w:lineRule="auto"/>
      <w:jc w:val="left"/>
      <w:rPr>
        <w:b/>
        <w:noProof/>
        <w:color w:val="0070C0"/>
        <w:lang w:val="en-US" w:eastAsia="pl-PL"/>
      </w:rPr>
    </w:pPr>
    <w:r w:rsidRPr="00E33288">
      <w:rPr>
        <w:noProof/>
        <w:color w:val="0070C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-50165</wp:posOffset>
          </wp:positionV>
          <wp:extent cx="1933575" cy="669290"/>
          <wp:effectExtent l="0" t="0" r="9525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color w:val="0070C0"/>
        <w:lang w:val="en-US" w:eastAsia="pl-PL"/>
      </w:rPr>
      <w:t xml:space="preserve">MP </w:t>
    </w:r>
    <w:r w:rsidRPr="00E33288">
      <w:rPr>
        <w:b/>
        <w:noProof/>
        <w:color w:val="0070C0"/>
        <w:lang w:val="en-US" w:eastAsia="pl-PL"/>
      </w:rPr>
      <w:t xml:space="preserve">Engineering Sp. z o.o. </w:t>
    </w:r>
  </w:p>
  <w:p w:rsidR="008C4BFC" w:rsidRPr="00E33288" w:rsidRDefault="008C4BFC" w:rsidP="00AB0937">
    <w:pPr>
      <w:spacing w:before="0" w:after="80" w:line="240" w:lineRule="auto"/>
      <w:jc w:val="left"/>
      <w:rPr>
        <w:rFonts w:ascii="Arial Narrow" w:hAnsi="Arial Narrow"/>
      </w:rPr>
    </w:pPr>
    <w:r w:rsidRPr="00E33288">
      <w:rPr>
        <w:rFonts w:ascii="Arial Narrow" w:hAnsi="Arial Narrow"/>
        <w:noProof/>
        <w:lang w:eastAsia="pl-PL"/>
      </w:rPr>
      <w:t xml:space="preserve">siedziba: </w:t>
    </w:r>
    <w:r w:rsidRPr="00E33288">
      <w:rPr>
        <w:rFonts w:ascii="Arial Narrow" w:hAnsi="Arial Narrow"/>
      </w:rPr>
      <w:t>ul. J. Waszyngtona 24/</w:t>
    </w:r>
    <w:r>
      <w:rPr>
        <w:rFonts w:ascii="Arial Narrow" w:hAnsi="Arial Narrow"/>
      </w:rPr>
      <w:t>427</w:t>
    </w:r>
    <w:r w:rsidRPr="00E33288">
      <w:rPr>
        <w:rFonts w:ascii="Arial Narrow" w:hAnsi="Arial Narrow"/>
      </w:rPr>
      <w:t>, 15-281 Białystok</w:t>
    </w:r>
  </w:p>
  <w:p w:rsidR="008C4BFC" w:rsidRPr="00A83306" w:rsidRDefault="008C4BFC" w:rsidP="00AB0937">
    <w:pPr>
      <w:spacing w:before="0" w:after="80" w:line="240" w:lineRule="auto"/>
      <w:rPr>
        <w:sz w:val="20"/>
      </w:rPr>
    </w:pPr>
    <w:r>
      <w:rPr>
        <w:rFonts w:ascii="Arial Narrow" w:hAnsi="Arial Narrow"/>
        <w:noProof/>
        <w:color w:val="0070C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-14605</wp:posOffset>
              </wp:positionH>
              <wp:positionV relativeFrom="paragraph">
                <wp:posOffset>216535</wp:posOffset>
              </wp:positionV>
              <wp:extent cx="6148705" cy="635"/>
              <wp:effectExtent l="0" t="0" r="23495" b="37465"/>
              <wp:wrapNone/>
              <wp:docPr id="15" name="Łącznik prosty ze strzałką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8705" cy="635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accent1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7608B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5" o:spid="_x0000_s1026" type="#_x0000_t32" style="position:absolute;margin-left:-1.15pt;margin-top:17.05pt;width:484.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" strokecolor="#2e74b5 [2404]" strokeweight="1.5pt">
              <v:shadow color="#868686"/>
            </v:shape>
          </w:pict>
        </mc:Fallback>
      </mc:AlternateContent>
    </w:r>
    <w:r w:rsidRPr="00A83306">
      <w:rPr>
        <w:rFonts w:ascii="Arial Narrow" w:hAnsi="Arial Narrow"/>
      </w:rPr>
      <w:t xml:space="preserve">tel. 503 341 905, 509 790 317, e-mail: </w:t>
    </w:r>
    <w:r w:rsidRPr="00140A8F">
      <w:rPr>
        <w:rFonts w:ascii="Arial Narrow" w:hAnsi="Arial Narrow"/>
      </w:rPr>
      <w:t>pracowniakonstrukcji@mpe.com.pl</w:t>
    </w:r>
  </w:p>
  <w:p w:rsidR="008C4BFC" w:rsidRPr="00A83306" w:rsidRDefault="008C4BFC" w:rsidP="00AB0937">
    <w:pPr>
      <w:spacing w:before="0" w:after="80"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Arial" w:hint="default"/>
        <w:b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548" w:hanging="720"/>
      </w:pPr>
      <w:rPr>
        <w:rFonts w:cs="Arial" w:hint="default"/>
        <w:b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Arial" w:hint="default"/>
        <w:b/>
        <w:bCs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Arial" w:hint="default"/>
        <w:b/>
        <w:bCs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Arial" w:hint="default"/>
        <w:b/>
        <w:bCs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Arial" w:hint="default"/>
        <w:b/>
        <w:bCs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Arial" w:hint="default"/>
        <w:b/>
        <w:bCs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Arial" w:hint="default"/>
        <w:b/>
        <w:bCs/>
        <w:color w:val="auto"/>
        <w:sz w:val="22"/>
        <w:szCs w:val="22"/>
      </w:rPr>
    </w:lvl>
  </w:abstractNum>
  <w:abstractNum w:abstractNumId="1">
    <w:nsid w:val="00000003"/>
    <w:multiLevelType w:val="singleLevel"/>
    <w:tmpl w:val="25823B9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2">
    <w:nsid w:val="01FE1217"/>
    <w:multiLevelType w:val="multilevel"/>
    <w:tmpl w:val="26D87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ks-poziom2"/>
      <w:lvlText w:val="%1.%2."/>
      <w:lvlJc w:val="left"/>
      <w:pPr>
        <w:ind w:left="108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ekst-poziom3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5DF48AF"/>
    <w:multiLevelType w:val="multilevel"/>
    <w:tmpl w:val="58D2E620"/>
    <w:lvl w:ilvl="0">
      <w:start w:val="1"/>
      <w:numFmt w:val="decimal"/>
      <w:pStyle w:val="Rozdzia"/>
      <w:lvlText w:val="%1."/>
      <w:lvlJc w:val="left"/>
      <w:pPr>
        <w:tabs>
          <w:tab w:val="num" w:pos="1021"/>
        </w:tabs>
        <w:ind w:left="1021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1021"/>
        </w:tabs>
        <w:ind w:left="1021" w:hanging="851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Rrozdzia"/>
      <w:lvlText w:val="%1.%2.%3"/>
      <w:lvlJc w:val="left"/>
      <w:pPr>
        <w:tabs>
          <w:tab w:val="num" w:pos="1561"/>
        </w:tabs>
        <w:ind w:left="1561" w:hanging="85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</w:lvl>
  </w:abstractNum>
  <w:abstractNum w:abstractNumId="4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5">
    <w:nsid w:val="36EB11E4"/>
    <w:multiLevelType w:val="hybridMultilevel"/>
    <w:tmpl w:val="DFA2CF82"/>
    <w:lvl w:ilvl="0" w:tplc="04150013">
      <w:start w:val="1"/>
      <w:numFmt w:val="upperRoman"/>
      <w:pStyle w:val="gowne"/>
      <w:lvlText w:val="%1."/>
      <w:lvlJc w:val="righ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5432E"/>
    <w:multiLevelType w:val="hybridMultilevel"/>
    <w:tmpl w:val="DF848C32"/>
    <w:lvl w:ilvl="0" w:tplc="E20ECCA8">
      <w:start w:val="1"/>
      <w:numFmt w:val="bullet"/>
      <w:pStyle w:val="Nagwek4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164E2"/>
    <w:multiLevelType w:val="multilevel"/>
    <w:tmpl w:val="BC70CBF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4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4DB264D3"/>
    <w:multiLevelType w:val="multilevel"/>
    <w:tmpl w:val="7D220E54"/>
    <w:styleLink w:val="StylEB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ascii="Cambria" w:hAnsi="Cambria" w:hint="default"/>
        <w:b/>
        <w:sz w:val="22"/>
      </w:rPr>
    </w:lvl>
    <w:lvl w:ilvl="2">
      <w:start w:val="1"/>
      <w:numFmt w:val="decimal"/>
      <w:suff w:val="space"/>
      <w:lvlText w:val="%1.%2.%3."/>
      <w:lvlJc w:val="left"/>
      <w:pPr>
        <w:ind w:left="505" w:hanging="505"/>
      </w:pPr>
      <w:rPr>
        <w:rFonts w:ascii="Cambria" w:hAnsi="Cambria" w:hint="default"/>
        <w:b/>
        <w:sz w:val="22"/>
      </w:rPr>
    </w:lvl>
    <w:lvl w:ilvl="3">
      <w:start w:val="1"/>
      <w:numFmt w:val="decimal"/>
      <w:suff w:val="space"/>
      <w:lvlText w:val="%1.%2.%3.%4."/>
      <w:lvlJc w:val="left"/>
      <w:pPr>
        <w:ind w:left="646" w:hanging="646"/>
      </w:pPr>
      <w:rPr>
        <w:rFonts w:ascii="Cambria" w:hAnsi="Cambria" w:hint="default"/>
        <w:b/>
        <w:sz w:val="22"/>
      </w:rPr>
    </w:lvl>
    <w:lvl w:ilvl="4">
      <w:start w:val="1"/>
      <w:numFmt w:val="decimal"/>
      <w:suff w:val="space"/>
      <w:lvlText w:val="%1.%2.%3.%4.%5."/>
      <w:lvlJc w:val="left"/>
      <w:pPr>
        <w:ind w:left="794" w:hanging="794"/>
      </w:pPr>
      <w:rPr>
        <w:rFonts w:ascii="Cambria" w:hAnsi="Cambria" w:hint="default"/>
        <w:b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936" w:hanging="936"/>
      </w:pPr>
      <w:rPr>
        <w:rFonts w:ascii="Cambria" w:hAnsi="Cambria" w:hint="default"/>
        <w:b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1077" w:hanging="1077"/>
      </w:pPr>
      <w:rPr>
        <w:rFonts w:ascii="Cambria" w:hAnsi="Cambria" w:hint="default"/>
        <w:b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1225" w:hanging="1225"/>
      </w:pPr>
      <w:rPr>
        <w:rFonts w:ascii="Cambria" w:hAnsi="Cambria" w:hint="default"/>
        <w:b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1440" w:hanging="1440"/>
      </w:pPr>
      <w:rPr>
        <w:rFonts w:ascii="Cambria" w:hAnsi="Cambria" w:hint="default"/>
        <w:b/>
        <w:sz w:val="22"/>
      </w:rPr>
    </w:lvl>
  </w:abstractNum>
  <w:abstractNum w:abstractNumId="9">
    <w:nsid w:val="5E1226F4"/>
    <w:multiLevelType w:val="hybridMultilevel"/>
    <w:tmpl w:val="30DA661C"/>
    <w:lvl w:ilvl="0" w:tplc="E02C9A0E">
      <w:start w:val="1"/>
      <w:numFmt w:val="bullet"/>
      <w:pStyle w:val="-Praca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9006B5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2D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E7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84B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AC3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CB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606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29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356FA7"/>
    <w:multiLevelType w:val="hybridMultilevel"/>
    <w:tmpl w:val="28629FA0"/>
    <w:lvl w:ilvl="0" w:tplc="550C3886">
      <w:start w:val="1"/>
      <w:numFmt w:val="lowerLetter"/>
      <w:pStyle w:val="abc"/>
      <w:lvlText w:val="%1)"/>
      <w:lvlJc w:val="left"/>
      <w:pPr>
        <w:tabs>
          <w:tab w:val="num" w:pos="1247"/>
        </w:tabs>
        <w:ind w:left="1247" w:hanging="396"/>
      </w:pPr>
    </w:lvl>
    <w:lvl w:ilvl="1" w:tplc="04150019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692449E5"/>
    <w:multiLevelType w:val="hybridMultilevel"/>
    <w:tmpl w:val="1FE636E2"/>
    <w:lvl w:ilvl="0" w:tplc="C42A0112">
      <w:start w:val="1"/>
      <w:numFmt w:val="bullet"/>
      <w:pStyle w:val="Nagwek5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2">
    <w:nsid w:val="7E5A18BC"/>
    <w:multiLevelType w:val="multilevel"/>
    <w:tmpl w:val="DFA8B77C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mbria" w:hAnsi="Cambria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ascii="Cambria" w:hAnsi="Cambria" w:hint="default"/>
        <w:b/>
        <w:sz w:val="22"/>
      </w:rPr>
    </w:lvl>
  </w:abstractNum>
  <w:num w:numId="1">
    <w:abstractNumId w:val="7"/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12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Footer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D0"/>
    <w:rsid w:val="00005133"/>
    <w:rsid w:val="000057A7"/>
    <w:rsid w:val="00007DF0"/>
    <w:rsid w:val="00010B61"/>
    <w:rsid w:val="0001169B"/>
    <w:rsid w:val="00011C4A"/>
    <w:rsid w:val="00012822"/>
    <w:rsid w:val="0001632B"/>
    <w:rsid w:val="000203B3"/>
    <w:rsid w:val="000256A2"/>
    <w:rsid w:val="0002632A"/>
    <w:rsid w:val="00027EC0"/>
    <w:rsid w:val="000300A1"/>
    <w:rsid w:val="000400EA"/>
    <w:rsid w:val="000411AC"/>
    <w:rsid w:val="000422D0"/>
    <w:rsid w:val="000444CC"/>
    <w:rsid w:val="00045454"/>
    <w:rsid w:val="00051BAE"/>
    <w:rsid w:val="00053C2E"/>
    <w:rsid w:val="000548C7"/>
    <w:rsid w:val="000640DA"/>
    <w:rsid w:val="00071AF7"/>
    <w:rsid w:val="000723A6"/>
    <w:rsid w:val="00073A29"/>
    <w:rsid w:val="000748F1"/>
    <w:rsid w:val="000756E3"/>
    <w:rsid w:val="00082D93"/>
    <w:rsid w:val="00087E03"/>
    <w:rsid w:val="00090DFE"/>
    <w:rsid w:val="00091A37"/>
    <w:rsid w:val="0009637E"/>
    <w:rsid w:val="000A1797"/>
    <w:rsid w:val="000A29A8"/>
    <w:rsid w:val="000A781C"/>
    <w:rsid w:val="000A7D52"/>
    <w:rsid w:val="000B4749"/>
    <w:rsid w:val="000C37B2"/>
    <w:rsid w:val="000C45A6"/>
    <w:rsid w:val="000C4D6C"/>
    <w:rsid w:val="000D0ACA"/>
    <w:rsid w:val="000D1DD7"/>
    <w:rsid w:val="000D1F4B"/>
    <w:rsid w:val="000D52D5"/>
    <w:rsid w:val="000E52CB"/>
    <w:rsid w:val="000E67F2"/>
    <w:rsid w:val="000E775D"/>
    <w:rsid w:val="000F0A39"/>
    <w:rsid w:val="000F1760"/>
    <w:rsid w:val="000F492B"/>
    <w:rsid w:val="000F6ED7"/>
    <w:rsid w:val="001033F6"/>
    <w:rsid w:val="001036E5"/>
    <w:rsid w:val="00112E0E"/>
    <w:rsid w:val="001141F0"/>
    <w:rsid w:val="00120393"/>
    <w:rsid w:val="001209C9"/>
    <w:rsid w:val="00126384"/>
    <w:rsid w:val="00130E04"/>
    <w:rsid w:val="001310C1"/>
    <w:rsid w:val="001310D2"/>
    <w:rsid w:val="00132D8B"/>
    <w:rsid w:val="00135266"/>
    <w:rsid w:val="00140A8F"/>
    <w:rsid w:val="00142BC2"/>
    <w:rsid w:val="001430D5"/>
    <w:rsid w:val="0014411B"/>
    <w:rsid w:val="00146F20"/>
    <w:rsid w:val="00150C99"/>
    <w:rsid w:val="00151782"/>
    <w:rsid w:val="00155897"/>
    <w:rsid w:val="0016083B"/>
    <w:rsid w:val="0016099F"/>
    <w:rsid w:val="00163620"/>
    <w:rsid w:val="00174649"/>
    <w:rsid w:val="001748D1"/>
    <w:rsid w:val="00174F06"/>
    <w:rsid w:val="001762DE"/>
    <w:rsid w:val="001770A9"/>
    <w:rsid w:val="00180436"/>
    <w:rsid w:val="0018235A"/>
    <w:rsid w:val="00184CDD"/>
    <w:rsid w:val="001905B7"/>
    <w:rsid w:val="001973C1"/>
    <w:rsid w:val="001A2DA0"/>
    <w:rsid w:val="001A4397"/>
    <w:rsid w:val="001A50C5"/>
    <w:rsid w:val="001A6985"/>
    <w:rsid w:val="001B086B"/>
    <w:rsid w:val="001B51D4"/>
    <w:rsid w:val="001B7DBE"/>
    <w:rsid w:val="001C355D"/>
    <w:rsid w:val="001C5050"/>
    <w:rsid w:val="001C5463"/>
    <w:rsid w:val="001C5552"/>
    <w:rsid w:val="001C5A34"/>
    <w:rsid w:val="001D4859"/>
    <w:rsid w:val="001D61E5"/>
    <w:rsid w:val="001D7ED7"/>
    <w:rsid w:val="001E2671"/>
    <w:rsid w:val="001E4E01"/>
    <w:rsid w:val="001E4F43"/>
    <w:rsid w:val="001E7E43"/>
    <w:rsid w:val="001F0D77"/>
    <w:rsid w:val="001F604D"/>
    <w:rsid w:val="001F6BB7"/>
    <w:rsid w:val="0020329E"/>
    <w:rsid w:val="002038F9"/>
    <w:rsid w:val="00207D46"/>
    <w:rsid w:val="002102BD"/>
    <w:rsid w:val="002131E9"/>
    <w:rsid w:val="0021474C"/>
    <w:rsid w:val="00216519"/>
    <w:rsid w:val="00216848"/>
    <w:rsid w:val="002226DD"/>
    <w:rsid w:val="00225601"/>
    <w:rsid w:val="002273AD"/>
    <w:rsid w:val="002274D0"/>
    <w:rsid w:val="002424FD"/>
    <w:rsid w:val="00243955"/>
    <w:rsid w:val="00245AAE"/>
    <w:rsid w:val="00256338"/>
    <w:rsid w:val="00256769"/>
    <w:rsid w:val="0026511A"/>
    <w:rsid w:val="002664D3"/>
    <w:rsid w:val="00273FD2"/>
    <w:rsid w:val="00274D32"/>
    <w:rsid w:val="00274ED7"/>
    <w:rsid w:val="00275CAD"/>
    <w:rsid w:val="00280E84"/>
    <w:rsid w:val="0028571C"/>
    <w:rsid w:val="00285C05"/>
    <w:rsid w:val="002864EC"/>
    <w:rsid w:val="00287B5C"/>
    <w:rsid w:val="002907D2"/>
    <w:rsid w:val="00294BAD"/>
    <w:rsid w:val="00297BA8"/>
    <w:rsid w:val="002A4EE0"/>
    <w:rsid w:val="002B1D49"/>
    <w:rsid w:val="002B3E43"/>
    <w:rsid w:val="002B48C1"/>
    <w:rsid w:val="002C06C7"/>
    <w:rsid w:val="002C10AC"/>
    <w:rsid w:val="002C4688"/>
    <w:rsid w:val="002C54EC"/>
    <w:rsid w:val="002C7BE9"/>
    <w:rsid w:val="002D4CD9"/>
    <w:rsid w:val="002D4D49"/>
    <w:rsid w:val="002D5054"/>
    <w:rsid w:val="002D7E46"/>
    <w:rsid w:val="002E27E1"/>
    <w:rsid w:val="002E3EC4"/>
    <w:rsid w:val="002F0FDD"/>
    <w:rsid w:val="002F3FF3"/>
    <w:rsid w:val="002F6BAB"/>
    <w:rsid w:val="00304F73"/>
    <w:rsid w:val="0031071C"/>
    <w:rsid w:val="003143F7"/>
    <w:rsid w:val="00316ADC"/>
    <w:rsid w:val="00317060"/>
    <w:rsid w:val="00320F62"/>
    <w:rsid w:val="00324213"/>
    <w:rsid w:val="00324992"/>
    <w:rsid w:val="00327413"/>
    <w:rsid w:val="00331FF8"/>
    <w:rsid w:val="0033234D"/>
    <w:rsid w:val="00332EB7"/>
    <w:rsid w:val="00336D09"/>
    <w:rsid w:val="003466A8"/>
    <w:rsid w:val="00350775"/>
    <w:rsid w:val="0035081A"/>
    <w:rsid w:val="003517EE"/>
    <w:rsid w:val="00362226"/>
    <w:rsid w:val="00364F48"/>
    <w:rsid w:val="00367065"/>
    <w:rsid w:val="00367811"/>
    <w:rsid w:val="00371056"/>
    <w:rsid w:val="00384059"/>
    <w:rsid w:val="0038779A"/>
    <w:rsid w:val="00387A20"/>
    <w:rsid w:val="00395911"/>
    <w:rsid w:val="003B1165"/>
    <w:rsid w:val="003B501A"/>
    <w:rsid w:val="003B52E3"/>
    <w:rsid w:val="003B79B9"/>
    <w:rsid w:val="003C0147"/>
    <w:rsid w:val="003C24EC"/>
    <w:rsid w:val="003C24FB"/>
    <w:rsid w:val="003C49BB"/>
    <w:rsid w:val="003D1148"/>
    <w:rsid w:val="003D4275"/>
    <w:rsid w:val="003D4AEF"/>
    <w:rsid w:val="003D6757"/>
    <w:rsid w:val="003D7604"/>
    <w:rsid w:val="003E12BA"/>
    <w:rsid w:val="003E2329"/>
    <w:rsid w:val="003E3114"/>
    <w:rsid w:val="003F081F"/>
    <w:rsid w:val="003F19AB"/>
    <w:rsid w:val="00405530"/>
    <w:rsid w:val="00406CFB"/>
    <w:rsid w:val="004109C5"/>
    <w:rsid w:val="0041414A"/>
    <w:rsid w:val="00415A06"/>
    <w:rsid w:val="004160B3"/>
    <w:rsid w:val="00420CF1"/>
    <w:rsid w:val="00426F5F"/>
    <w:rsid w:val="00442225"/>
    <w:rsid w:val="00442A9C"/>
    <w:rsid w:val="0044381C"/>
    <w:rsid w:val="004447D9"/>
    <w:rsid w:val="00446357"/>
    <w:rsid w:val="00447CFE"/>
    <w:rsid w:val="00450231"/>
    <w:rsid w:val="00451EB3"/>
    <w:rsid w:val="0045394C"/>
    <w:rsid w:val="00454BF1"/>
    <w:rsid w:val="0045533A"/>
    <w:rsid w:val="00463A5B"/>
    <w:rsid w:val="0046473F"/>
    <w:rsid w:val="00464F85"/>
    <w:rsid w:val="004661C5"/>
    <w:rsid w:val="00472E94"/>
    <w:rsid w:val="004743BB"/>
    <w:rsid w:val="004803CF"/>
    <w:rsid w:val="00487CD9"/>
    <w:rsid w:val="004916EB"/>
    <w:rsid w:val="00493F60"/>
    <w:rsid w:val="004A2073"/>
    <w:rsid w:val="004A2994"/>
    <w:rsid w:val="004A30B2"/>
    <w:rsid w:val="004A73C5"/>
    <w:rsid w:val="004B254F"/>
    <w:rsid w:val="004B25F1"/>
    <w:rsid w:val="004B5117"/>
    <w:rsid w:val="004B69DB"/>
    <w:rsid w:val="004C29A6"/>
    <w:rsid w:val="004C2BAC"/>
    <w:rsid w:val="004C3FA7"/>
    <w:rsid w:val="004C5325"/>
    <w:rsid w:val="004C7F64"/>
    <w:rsid w:val="004D108D"/>
    <w:rsid w:val="004D56D3"/>
    <w:rsid w:val="004D657A"/>
    <w:rsid w:val="004D67A9"/>
    <w:rsid w:val="004D7DFE"/>
    <w:rsid w:val="004E1320"/>
    <w:rsid w:val="004F71C9"/>
    <w:rsid w:val="004F7D5D"/>
    <w:rsid w:val="005225B5"/>
    <w:rsid w:val="005262EC"/>
    <w:rsid w:val="005269C2"/>
    <w:rsid w:val="00527674"/>
    <w:rsid w:val="00532680"/>
    <w:rsid w:val="005375B5"/>
    <w:rsid w:val="00537689"/>
    <w:rsid w:val="00540C37"/>
    <w:rsid w:val="005472EB"/>
    <w:rsid w:val="00552084"/>
    <w:rsid w:val="00565479"/>
    <w:rsid w:val="00572A4A"/>
    <w:rsid w:val="0057587F"/>
    <w:rsid w:val="005763CB"/>
    <w:rsid w:val="00576766"/>
    <w:rsid w:val="005774E8"/>
    <w:rsid w:val="00581D4E"/>
    <w:rsid w:val="005843CA"/>
    <w:rsid w:val="00584D06"/>
    <w:rsid w:val="005851DA"/>
    <w:rsid w:val="005879D1"/>
    <w:rsid w:val="0059393F"/>
    <w:rsid w:val="00595685"/>
    <w:rsid w:val="00595F60"/>
    <w:rsid w:val="00596572"/>
    <w:rsid w:val="005A1004"/>
    <w:rsid w:val="005A5E5E"/>
    <w:rsid w:val="005B1172"/>
    <w:rsid w:val="005B2158"/>
    <w:rsid w:val="005B354A"/>
    <w:rsid w:val="005B3B8C"/>
    <w:rsid w:val="005B7497"/>
    <w:rsid w:val="005C0D04"/>
    <w:rsid w:val="005C13CF"/>
    <w:rsid w:val="005C29C9"/>
    <w:rsid w:val="005D4700"/>
    <w:rsid w:val="005D4709"/>
    <w:rsid w:val="005D4E35"/>
    <w:rsid w:val="005D5993"/>
    <w:rsid w:val="005E442B"/>
    <w:rsid w:val="005E4B87"/>
    <w:rsid w:val="005E50A2"/>
    <w:rsid w:val="005E5F59"/>
    <w:rsid w:val="005F3A88"/>
    <w:rsid w:val="006066A4"/>
    <w:rsid w:val="00611DEA"/>
    <w:rsid w:val="00613E40"/>
    <w:rsid w:val="0061682A"/>
    <w:rsid w:val="00617C25"/>
    <w:rsid w:val="00617D34"/>
    <w:rsid w:val="00620A3F"/>
    <w:rsid w:val="006234E6"/>
    <w:rsid w:val="00625AC1"/>
    <w:rsid w:val="006321C4"/>
    <w:rsid w:val="0063256D"/>
    <w:rsid w:val="0063378A"/>
    <w:rsid w:val="00634682"/>
    <w:rsid w:val="00636C0D"/>
    <w:rsid w:val="006467A4"/>
    <w:rsid w:val="00650DE0"/>
    <w:rsid w:val="00652A78"/>
    <w:rsid w:val="0066078D"/>
    <w:rsid w:val="006623D4"/>
    <w:rsid w:val="00663567"/>
    <w:rsid w:val="00667081"/>
    <w:rsid w:val="006751EF"/>
    <w:rsid w:val="006833AB"/>
    <w:rsid w:val="00684C16"/>
    <w:rsid w:val="0068618A"/>
    <w:rsid w:val="00686EAC"/>
    <w:rsid w:val="00687A32"/>
    <w:rsid w:val="0069199E"/>
    <w:rsid w:val="00693429"/>
    <w:rsid w:val="006953D9"/>
    <w:rsid w:val="00696135"/>
    <w:rsid w:val="00696578"/>
    <w:rsid w:val="006B184A"/>
    <w:rsid w:val="006B1CFF"/>
    <w:rsid w:val="006B3A64"/>
    <w:rsid w:val="006B3D24"/>
    <w:rsid w:val="006C2B19"/>
    <w:rsid w:val="006C41E3"/>
    <w:rsid w:val="006C79FE"/>
    <w:rsid w:val="006D1C08"/>
    <w:rsid w:val="006D5724"/>
    <w:rsid w:val="006D7153"/>
    <w:rsid w:val="006E21AD"/>
    <w:rsid w:val="006E5044"/>
    <w:rsid w:val="006E69E9"/>
    <w:rsid w:val="006F2293"/>
    <w:rsid w:val="006F2388"/>
    <w:rsid w:val="006F28FA"/>
    <w:rsid w:val="006F35DC"/>
    <w:rsid w:val="00701CF0"/>
    <w:rsid w:val="00703DF1"/>
    <w:rsid w:val="00711D5B"/>
    <w:rsid w:val="00714201"/>
    <w:rsid w:val="00716973"/>
    <w:rsid w:val="007240E9"/>
    <w:rsid w:val="007352F0"/>
    <w:rsid w:val="0074186A"/>
    <w:rsid w:val="0074744D"/>
    <w:rsid w:val="00750094"/>
    <w:rsid w:val="0075171C"/>
    <w:rsid w:val="007524C7"/>
    <w:rsid w:val="007526DD"/>
    <w:rsid w:val="0076114A"/>
    <w:rsid w:val="00762E05"/>
    <w:rsid w:val="00765BAA"/>
    <w:rsid w:val="00770AF3"/>
    <w:rsid w:val="007721FF"/>
    <w:rsid w:val="00773E2C"/>
    <w:rsid w:val="00775A7C"/>
    <w:rsid w:val="00777D24"/>
    <w:rsid w:val="00791970"/>
    <w:rsid w:val="0079331F"/>
    <w:rsid w:val="007953C0"/>
    <w:rsid w:val="00795B0D"/>
    <w:rsid w:val="007A1776"/>
    <w:rsid w:val="007A2E0D"/>
    <w:rsid w:val="007A317F"/>
    <w:rsid w:val="007A726C"/>
    <w:rsid w:val="007B0262"/>
    <w:rsid w:val="007B0BD0"/>
    <w:rsid w:val="007B1964"/>
    <w:rsid w:val="007B6934"/>
    <w:rsid w:val="007B7CED"/>
    <w:rsid w:val="007C22BB"/>
    <w:rsid w:val="007C3B52"/>
    <w:rsid w:val="007C541C"/>
    <w:rsid w:val="007C5CF7"/>
    <w:rsid w:val="007C7BA7"/>
    <w:rsid w:val="007D150C"/>
    <w:rsid w:val="007D4D2F"/>
    <w:rsid w:val="007E2FA9"/>
    <w:rsid w:val="007E3BD6"/>
    <w:rsid w:val="007F4EBF"/>
    <w:rsid w:val="0080202A"/>
    <w:rsid w:val="00805628"/>
    <w:rsid w:val="00806775"/>
    <w:rsid w:val="00821F3D"/>
    <w:rsid w:val="00822A7A"/>
    <w:rsid w:val="00824B8B"/>
    <w:rsid w:val="008375B1"/>
    <w:rsid w:val="0084083E"/>
    <w:rsid w:val="00844522"/>
    <w:rsid w:val="00851DC1"/>
    <w:rsid w:val="00853B2B"/>
    <w:rsid w:val="0085445E"/>
    <w:rsid w:val="00854A22"/>
    <w:rsid w:val="00855042"/>
    <w:rsid w:val="008624B6"/>
    <w:rsid w:val="008625AA"/>
    <w:rsid w:val="00863254"/>
    <w:rsid w:val="0086400F"/>
    <w:rsid w:val="00865E66"/>
    <w:rsid w:val="00867605"/>
    <w:rsid w:val="0087085D"/>
    <w:rsid w:val="00870A14"/>
    <w:rsid w:val="00875C87"/>
    <w:rsid w:val="008764E7"/>
    <w:rsid w:val="008807C0"/>
    <w:rsid w:val="00882428"/>
    <w:rsid w:val="008843B9"/>
    <w:rsid w:val="00890734"/>
    <w:rsid w:val="008A02A5"/>
    <w:rsid w:val="008A1E17"/>
    <w:rsid w:val="008A458A"/>
    <w:rsid w:val="008B2075"/>
    <w:rsid w:val="008B5D1D"/>
    <w:rsid w:val="008C153F"/>
    <w:rsid w:val="008C1A5B"/>
    <w:rsid w:val="008C36E3"/>
    <w:rsid w:val="008C4BFC"/>
    <w:rsid w:val="008C7B1B"/>
    <w:rsid w:val="008D5FE6"/>
    <w:rsid w:val="008D73CF"/>
    <w:rsid w:val="008E19FF"/>
    <w:rsid w:val="008E3C1D"/>
    <w:rsid w:val="008E5064"/>
    <w:rsid w:val="008E5478"/>
    <w:rsid w:val="008F0B5C"/>
    <w:rsid w:val="008F3B9C"/>
    <w:rsid w:val="00903B0E"/>
    <w:rsid w:val="009052C2"/>
    <w:rsid w:val="0090786F"/>
    <w:rsid w:val="00910117"/>
    <w:rsid w:val="00910DF2"/>
    <w:rsid w:val="009110CC"/>
    <w:rsid w:val="009113B5"/>
    <w:rsid w:val="009161D4"/>
    <w:rsid w:val="00922D0D"/>
    <w:rsid w:val="009264BC"/>
    <w:rsid w:val="00927044"/>
    <w:rsid w:val="009310D8"/>
    <w:rsid w:val="009319EC"/>
    <w:rsid w:val="00932417"/>
    <w:rsid w:val="00933160"/>
    <w:rsid w:val="009403FD"/>
    <w:rsid w:val="00943B3C"/>
    <w:rsid w:val="00947156"/>
    <w:rsid w:val="009507D0"/>
    <w:rsid w:val="00952936"/>
    <w:rsid w:val="00952E10"/>
    <w:rsid w:val="0096130E"/>
    <w:rsid w:val="0096315A"/>
    <w:rsid w:val="00971453"/>
    <w:rsid w:val="0097626E"/>
    <w:rsid w:val="00976369"/>
    <w:rsid w:val="009773A7"/>
    <w:rsid w:val="00983C57"/>
    <w:rsid w:val="00983EF4"/>
    <w:rsid w:val="00986AE6"/>
    <w:rsid w:val="00991911"/>
    <w:rsid w:val="00992C6E"/>
    <w:rsid w:val="00993B17"/>
    <w:rsid w:val="00997BBF"/>
    <w:rsid w:val="009A2A25"/>
    <w:rsid w:val="009A75F9"/>
    <w:rsid w:val="009B22FD"/>
    <w:rsid w:val="009B3FA0"/>
    <w:rsid w:val="009B5734"/>
    <w:rsid w:val="009B7AAB"/>
    <w:rsid w:val="009C0F64"/>
    <w:rsid w:val="009C3A72"/>
    <w:rsid w:val="009C4AED"/>
    <w:rsid w:val="009C50D9"/>
    <w:rsid w:val="009C5582"/>
    <w:rsid w:val="009D1123"/>
    <w:rsid w:val="009E2ABF"/>
    <w:rsid w:val="009E2BD4"/>
    <w:rsid w:val="009E4D62"/>
    <w:rsid w:val="009E5CAA"/>
    <w:rsid w:val="009F5B01"/>
    <w:rsid w:val="00A06B4A"/>
    <w:rsid w:val="00A06E3A"/>
    <w:rsid w:val="00A11CDA"/>
    <w:rsid w:val="00A13720"/>
    <w:rsid w:val="00A13AE8"/>
    <w:rsid w:val="00A1456D"/>
    <w:rsid w:val="00A1504B"/>
    <w:rsid w:val="00A25B41"/>
    <w:rsid w:val="00A31A56"/>
    <w:rsid w:val="00A324C9"/>
    <w:rsid w:val="00A32E56"/>
    <w:rsid w:val="00A33C90"/>
    <w:rsid w:val="00A3483F"/>
    <w:rsid w:val="00A34ECF"/>
    <w:rsid w:val="00A3728E"/>
    <w:rsid w:val="00A429CD"/>
    <w:rsid w:val="00A43511"/>
    <w:rsid w:val="00A44AD9"/>
    <w:rsid w:val="00A4521B"/>
    <w:rsid w:val="00A46533"/>
    <w:rsid w:val="00A47AA6"/>
    <w:rsid w:val="00A47BCB"/>
    <w:rsid w:val="00A51CCC"/>
    <w:rsid w:val="00A53617"/>
    <w:rsid w:val="00A53CEB"/>
    <w:rsid w:val="00A53D75"/>
    <w:rsid w:val="00A551A5"/>
    <w:rsid w:val="00A610AB"/>
    <w:rsid w:val="00A65A49"/>
    <w:rsid w:val="00A67A0B"/>
    <w:rsid w:val="00A70849"/>
    <w:rsid w:val="00A719CB"/>
    <w:rsid w:val="00A736FE"/>
    <w:rsid w:val="00A73E2A"/>
    <w:rsid w:val="00A75CFF"/>
    <w:rsid w:val="00A802A5"/>
    <w:rsid w:val="00A810BC"/>
    <w:rsid w:val="00A81885"/>
    <w:rsid w:val="00A81AD5"/>
    <w:rsid w:val="00A83306"/>
    <w:rsid w:val="00A841CE"/>
    <w:rsid w:val="00A92BCD"/>
    <w:rsid w:val="00A96DBC"/>
    <w:rsid w:val="00A973E1"/>
    <w:rsid w:val="00A97679"/>
    <w:rsid w:val="00AA08A2"/>
    <w:rsid w:val="00AB0937"/>
    <w:rsid w:val="00AB56C8"/>
    <w:rsid w:val="00AB5BA3"/>
    <w:rsid w:val="00AB7E0B"/>
    <w:rsid w:val="00AC382C"/>
    <w:rsid w:val="00AD2A48"/>
    <w:rsid w:val="00AF0383"/>
    <w:rsid w:val="00AF3880"/>
    <w:rsid w:val="00B02920"/>
    <w:rsid w:val="00B164B7"/>
    <w:rsid w:val="00B2038C"/>
    <w:rsid w:val="00B3215B"/>
    <w:rsid w:val="00B35818"/>
    <w:rsid w:val="00B426E4"/>
    <w:rsid w:val="00B43625"/>
    <w:rsid w:val="00B43F79"/>
    <w:rsid w:val="00B50363"/>
    <w:rsid w:val="00B50A5A"/>
    <w:rsid w:val="00B52162"/>
    <w:rsid w:val="00B53B51"/>
    <w:rsid w:val="00B57C52"/>
    <w:rsid w:val="00B65671"/>
    <w:rsid w:val="00B6645C"/>
    <w:rsid w:val="00B6744F"/>
    <w:rsid w:val="00B703CC"/>
    <w:rsid w:val="00B74F39"/>
    <w:rsid w:val="00B755F3"/>
    <w:rsid w:val="00B80E24"/>
    <w:rsid w:val="00B8206E"/>
    <w:rsid w:val="00B85B1A"/>
    <w:rsid w:val="00BA4B35"/>
    <w:rsid w:val="00BB175B"/>
    <w:rsid w:val="00BB1FC5"/>
    <w:rsid w:val="00BB253B"/>
    <w:rsid w:val="00BB5556"/>
    <w:rsid w:val="00BC1D37"/>
    <w:rsid w:val="00BC438D"/>
    <w:rsid w:val="00BC4A5D"/>
    <w:rsid w:val="00BC7B0A"/>
    <w:rsid w:val="00BD52AF"/>
    <w:rsid w:val="00BE0C12"/>
    <w:rsid w:val="00BE2DF4"/>
    <w:rsid w:val="00BF108B"/>
    <w:rsid w:val="00BF181C"/>
    <w:rsid w:val="00C03353"/>
    <w:rsid w:val="00C052D1"/>
    <w:rsid w:val="00C107AF"/>
    <w:rsid w:val="00C1153A"/>
    <w:rsid w:val="00C12902"/>
    <w:rsid w:val="00C12FC6"/>
    <w:rsid w:val="00C13A51"/>
    <w:rsid w:val="00C2096F"/>
    <w:rsid w:val="00C21F98"/>
    <w:rsid w:val="00C22034"/>
    <w:rsid w:val="00C23F68"/>
    <w:rsid w:val="00C2546D"/>
    <w:rsid w:val="00C326BA"/>
    <w:rsid w:val="00C36DCE"/>
    <w:rsid w:val="00C37D81"/>
    <w:rsid w:val="00C40FC3"/>
    <w:rsid w:val="00C4482C"/>
    <w:rsid w:val="00C46C5F"/>
    <w:rsid w:val="00C51485"/>
    <w:rsid w:val="00C553F3"/>
    <w:rsid w:val="00C5547D"/>
    <w:rsid w:val="00C56295"/>
    <w:rsid w:val="00C615D6"/>
    <w:rsid w:val="00C66226"/>
    <w:rsid w:val="00C70037"/>
    <w:rsid w:val="00C709C2"/>
    <w:rsid w:val="00C719C5"/>
    <w:rsid w:val="00C72B84"/>
    <w:rsid w:val="00C75643"/>
    <w:rsid w:val="00C81A43"/>
    <w:rsid w:val="00C84615"/>
    <w:rsid w:val="00C84E8A"/>
    <w:rsid w:val="00C8594E"/>
    <w:rsid w:val="00C923D0"/>
    <w:rsid w:val="00CA1CCF"/>
    <w:rsid w:val="00CA3360"/>
    <w:rsid w:val="00CA7801"/>
    <w:rsid w:val="00CB07AD"/>
    <w:rsid w:val="00CB1C47"/>
    <w:rsid w:val="00CB58AB"/>
    <w:rsid w:val="00CB5E5A"/>
    <w:rsid w:val="00CB6290"/>
    <w:rsid w:val="00CC7CB0"/>
    <w:rsid w:val="00CD426D"/>
    <w:rsid w:val="00CD7E71"/>
    <w:rsid w:val="00CE09CF"/>
    <w:rsid w:val="00CE3B19"/>
    <w:rsid w:val="00CE52AB"/>
    <w:rsid w:val="00CE62BB"/>
    <w:rsid w:val="00CF0B97"/>
    <w:rsid w:val="00D00031"/>
    <w:rsid w:val="00D010D7"/>
    <w:rsid w:val="00D023F5"/>
    <w:rsid w:val="00D03CF9"/>
    <w:rsid w:val="00D05664"/>
    <w:rsid w:val="00D12338"/>
    <w:rsid w:val="00D13DDE"/>
    <w:rsid w:val="00D22B51"/>
    <w:rsid w:val="00D3026B"/>
    <w:rsid w:val="00D32DCB"/>
    <w:rsid w:val="00D3376B"/>
    <w:rsid w:val="00D37B8A"/>
    <w:rsid w:val="00D414A1"/>
    <w:rsid w:val="00D42946"/>
    <w:rsid w:val="00D45CF6"/>
    <w:rsid w:val="00D464A8"/>
    <w:rsid w:val="00D47329"/>
    <w:rsid w:val="00D47B4C"/>
    <w:rsid w:val="00D50CD8"/>
    <w:rsid w:val="00D51D9A"/>
    <w:rsid w:val="00D60359"/>
    <w:rsid w:val="00D6067E"/>
    <w:rsid w:val="00D61DE7"/>
    <w:rsid w:val="00D6205C"/>
    <w:rsid w:val="00D65A38"/>
    <w:rsid w:val="00D67337"/>
    <w:rsid w:val="00D740A5"/>
    <w:rsid w:val="00D761AF"/>
    <w:rsid w:val="00D80A09"/>
    <w:rsid w:val="00D80E0E"/>
    <w:rsid w:val="00D827F7"/>
    <w:rsid w:val="00D86E3F"/>
    <w:rsid w:val="00D87788"/>
    <w:rsid w:val="00D90C7E"/>
    <w:rsid w:val="00D96FF5"/>
    <w:rsid w:val="00DA7FA8"/>
    <w:rsid w:val="00DB125D"/>
    <w:rsid w:val="00DB7194"/>
    <w:rsid w:val="00DC3E4D"/>
    <w:rsid w:val="00DD12C3"/>
    <w:rsid w:val="00DD1427"/>
    <w:rsid w:val="00DE4A36"/>
    <w:rsid w:val="00DF1A85"/>
    <w:rsid w:val="00DF40F7"/>
    <w:rsid w:val="00DF451D"/>
    <w:rsid w:val="00E00AC2"/>
    <w:rsid w:val="00E12231"/>
    <w:rsid w:val="00E26E1B"/>
    <w:rsid w:val="00E27D88"/>
    <w:rsid w:val="00E323EE"/>
    <w:rsid w:val="00E324D0"/>
    <w:rsid w:val="00E330FE"/>
    <w:rsid w:val="00E33288"/>
    <w:rsid w:val="00E33558"/>
    <w:rsid w:val="00E341A3"/>
    <w:rsid w:val="00E35893"/>
    <w:rsid w:val="00E36320"/>
    <w:rsid w:val="00E4185B"/>
    <w:rsid w:val="00E54F0A"/>
    <w:rsid w:val="00E552B3"/>
    <w:rsid w:val="00E554FF"/>
    <w:rsid w:val="00E55FA8"/>
    <w:rsid w:val="00E73717"/>
    <w:rsid w:val="00E74666"/>
    <w:rsid w:val="00E770FA"/>
    <w:rsid w:val="00E800F3"/>
    <w:rsid w:val="00E81D44"/>
    <w:rsid w:val="00E8525C"/>
    <w:rsid w:val="00E95FDE"/>
    <w:rsid w:val="00E962D2"/>
    <w:rsid w:val="00E96729"/>
    <w:rsid w:val="00EA03CD"/>
    <w:rsid w:val="00EA10F0"/>
    <w:rsid w:val="00EB0F04"/>
    <w:rsid w:val="00EB51BE"/>
    <w:rsid w:val="00EB6F56"/>
    <w:rsid w:val="00EC12D5"/>
    <w:rsid w:val="00EC4D5A"/>
    <w:rsid w:val="00EC625B"/>
    <w:rsid w:val="00EC6984"/>
    <w:rsid w:val="00ED2ED9"/>
    <w:rsid w:val="00ED69D0"/>
    <w:rsid w:val="00ED7C84"/>
    <w:rsid w:val="00EE298D"/>
    <w:rsid w:val="00EE2E66"/>
    <w:rsid w:val="00EE4DF4"/>
    <w:rsid w:val="00EE5326"/>
    <w:rsid w:val="00EE62BD"/>
    <w:rsid w:val="00EF0919"/>
    <w:rsid w:val="00F27825"/>
    <w:rsid w:val="00F3105D"/>
    <w:rsid w:val="00F33C70"/>
    <w:rsid w:val="00F43033"/>
    <w:rsid w:val="00F50858"/>
    <w:rsid w:val="00F54A1D"/>
    <w:rsid w:val="00F54F80"/>
    <w:rsid w:val="00F56938"/>
    <w:rsid w:val="00F57F31"/>
    <w:rsid w:val="00F61FB6"/>
    <w:rsid w:val="00F76E3A"/>
    <w:rsid w:val="00F80216"/>
    <w:rsid w:val="00F811E3"/>
    <w:rsid w:val="00F81CD6"/>
    <w:rsid w:val="00F90B40"/>
    <w:rsid w:val="00F95B85"/>
    <w:rsid w:val="00FA1033"/>
    <w:rsid w:val="00FA1C9E"/>
    <w:rsid w:val="00FA221C"/>
    <w:rsid w:val="00FA3A1F"/>
    <w:rsid w:val="00FA7DA2"/>
    <w:rsid w:val="00FB239E"/>
    <w:rsid w:val="00FB41D7"/>
    <w:rsid w:val="00FB517A"/>
    <w:rsid w:val="00FB7F07"/>
    <w:rsid w:val="00FC32FC"/>
    <w:rsid w:val="00FC707A"/>
    <w:rsid w:val="00FD1249"/>
    <w:rsid w:val="00FD28EC"/>
    <w:rsid w:val="00FD5961"/>
    <w:rsid w:val="00FE094A"/>
    <w:rsid w:val="00FF68D3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M.P_Normalny"/>
    <w:qFormat/>
    <w:rsid w:val="00806775"/>
    <w:pPr>
      <w:spacing w:before="120" w:after="0" w:line="36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Nagłówek 1.2,Zwykły a"/>
    <w:basedOn w:val="Normalny"/>
    <w:next w:val="Normalny"/>
    <w:link w:val="Nagwek1Znak"/>
    <w:autoRedefine/>
    <w:uiPriority w:val="9"/>
    <w:qFormat/>
    <w:rsid w:val="00442225"/>
    <w:pPr>
      <w:pageBreakBefore/>
      <w:numPr>
        <w:numId w:val="1"/>
      </w:numPr>
      <w:pBdr>
        <w:top w:val="single" w:sz="24" w:space="1" w:color="2E74B5" w:themeColor="accent1" w:themeShade="BF"/>
        <w:left w:val="single" w:sz="24" w:space="4" w:color="2E74B5" w:themeColor="accent1" w:themeShade="BF"/>
        <w:bottom w:val="single" w:sz="24" w:space="1" w:color="2E74B5" w:themeColor="accent1" w:themeShade="BF"/>
        <w:right w:val="single" w:sz="24" w:space="4" w:color="2E74B5" w:themeColor="accent1" w:themeShade="BF"/>
      </w:pBdr>
      <w:shd w:val="clear" w:color="auto" w:fill="0070C0"/>
      <w:spacing w:after="12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4700"/>
    <w:pPr>
      <w:numPr>
        <w:ilvl w:val="1"/>
        <w:numId w:val="1"/>
      </w:numPr>
      <w:pBdr>
        <w:top w:val="single" w:sz="24" w:space="0" w:color="9CC2E5" w:themeColor="accent1" w:themeTint="99"/>
        <w:left w:val="single" w:sz="24" w:space="0" w:color="9CC2E5" w:themeColor="accent1" w:themeTint="99"/>
        <w:bottom w:val="single" w:sz="24" w:space="0" w:color="9CC2E5" w:themeColor="accent1" w:themeTint="99"/>
        <w:right w:val="single" w:sz="24" w:space="0" w:color="9CC2E5" w:themeColor="accent1" w:themeTint="99"/>
      </w:pBdr>
      <w:shd w:val="clear" w:color="auto" w:fill="9CC2E5" w:themeFill="accent1" w:themeFillTint="99"/>
      <w:spacing w:before="200" w:line="276" w:lineRule="auto"/>
      <w:outlineLvl w:val="1"/>
    </w:pPr>
    <w:rPr>
      <w:rFonts w:eastAsia="Times New Roman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FB6"/>
    <w:pPr>
      <w:numPr>
        <w:ilvl w:val="2"/>
        <w:numId w:val="1"/>
      </w:numPr>
      <w:pBdr>
        <w:top w:val="single" w:sz="6" w:space="2" w:color="2E74B5" w:themeColor="accent1" w:themeShade="BF"/>
        <w:left w:val="single" w:sz="6" w:space="2" w:color="2E74B5" w:themeColor="accent1" w:themeShade="BF"/>
        <w:bottom w:val="single" w:sz="6" w:space="1" w:color="2E74B5" w:themeColor="accent1" w:themeShade="BF"/>
        <w:right w:val="single" w:sz="6" w:space="4" w:color="2E74B5" w:themeColor="accent1" w:themeShade="BF"/>
      </w:pBdr>
      <w:spacing w:before="200" w:after="240"/>
      <w:outlineLvl w:val="2"/>
    </w:pPr>
    <w:rPr>
      <w:rFonts w:eastAsia="Times New Roman"/>
      <w:b/>
      <w:bCs/>
      <w:color w:val="000000"/>
      <w:lang w:eastAsia="ar-SA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4D108D"/>
    <w:pPr>
      <w:numPr>
        <w:numId w:val="2"/>
      </w:numPr>
      <w:outlineLvl w:val="3"/>
    </w:pPr>
  </w:style>
  <w:style w:type="paragraph" w:styleId="Nagwek5">
    <w:name w:val="heading 5"/>
    <w:basedOn w:val="Akapitzlist"/>
    <w:next w:val="Normalny"/>
    <w:link w:val="Nagwek5Znak"/>
    <w:autoRedefine/>
    <w:uiPriority w:val="9"/>
    <w:unhideWhenUsed/>
    <w:qFormat/>
    <w:rsid w:val="00E27D88"/>
    <w:pPr>
      <w:numPr>
        <w:numId w:val="4"/>
      </w:numPr>
      <w:ind w:left="1293" w:hanging="357"/>
      <w:outlineLvl w:val="4"/>
    </w:pPr>
  </w:style>
  <w:style w:type="paragraph" w:styleId="Nagwek6">
    <w:name w:val="heading 6"/>
    <w:basedOn w:val="Nagwek4"/>
    <w:next w:val="Normalny"/>
    <w:link w:val="Nagwek6Znak"/>
    <w:uiPriority w:val="9"/>
    <w:unhideWhenUsed/>
    <w:qFormat/>
    <w:rsid w:val="00FB517A"/>
    <w:pPr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D108D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D108D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D108D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0422D0"/>
    <w:pPr>
      <w:spacing w:before="200" w:after="120"/>
    </w:pPr>
    <w:rPr>
      <w:rFonts w:eastAsia="Times New Roman"/>
      <w:sz w:val="24"/>
      <w:szCs w:val="20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22D0"/>
    <w:rPr>
      <w:rFonts w:ascii="Arial" w:eastAsia="Times New Roman" w:hAnsi="Arial" w:cs="Times New Roman"/>
      <w:sz w:val="24"/>
      <w:szCs w:val="20"/>
      <w:lang w:bidi="en-US"/>
    </w:rPr>
  </w:style>
  <w:style w:type="paragraph" w:customStyle="1" w:styleId="normalny0">
    <w:name w:val="normalny"/>
    <w:basedOn w:val="Normalny"/>
    <w:link w:val="normalnyZnak"/>
    <w:uiPriority w:val="99"/>
    <w:rsid w:val="000422D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abela">
    <w:name w:val="Tabela"/>
    <w:basedOn w:val="Normalny"/>
    <w:uiPriority w:val="99"/>
    <w:rsid w:val="000422D0"/>
    <w:pPr>
      <w:autoSpaceDE w:val="0"/>
      <w:autoSpaceDN w:val="0"/>
      <w:adjustRightInd w:val="0"/>
      <w:spacing w:before="40" w:after="40" w:line="240" w:lineRule="auto"/>
      <w:jc w:val="left"/>
    </w:pPr>
    <w:rPr>
      <w:rFonts w:ascii="Times New Roman" w:eastAsia="Times New Roman" w:hAnsi="Times New Roman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0422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D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0422D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D0"/>
    <w:rPr>
      <w:rFonts w:ascii="Arial" w:eastAsia="Calibri" w:hAnsi="Arial" w:cs="Times New Roman"/>
    </w:rPr>
  </w:style>
  <w:style w:type="character" w:customStyle="1" w:styleId="Nagwek1Znak">
    <w:name w:val="Nagłówek 1 Znak"/>
    <w:aliases w:val="Nagłówek 1.2 Znak,Zwykły a Znak"/>
    <w:basedOn w:val="Domylnaczcionkaakapitu"/>
    <w:link w:val="Nagwek1"/>
    <w:uiPriority w:val="9"/>
    <w:rsid w:val="00442225"/>
    <w:rPr>
      <w:rFonts w:ascii="Arial" w:eastAsia="Calibri" w:hAnsi="Arial" w:cs="Times New Roman"/>
      <w:b/>
      <w:bCs/>
      <w:sz w:val="24"/>
      <w:szCs w:val="24"/>
      <w:shd w:val="clear" w:color="auto" w:fill="0070C0"/>
    </w:rPr>
  </w:style>
  <w:style w:type="character" w:customStyle="1" w:styleId="Nagwek2Znak">
    <w:name w:val="Nagłówek 2 Znak"/>
    <w:basedOn w:val="Domylnaczcionkaakapitu"/>
    <w:link w:val="Nagwek2"/>
    <w:uiPriority w:val="9"/>
    <w:rsid w:val="005D4700"/>
    <w:rPr>
      <w:rFonts w:ascii="Arial" w:eastAsia="Times New Roman" w:hAnsi="Arial" w:cs="Times New Roman"/>
      <w:b/>
      <w:bCs/>
      <w:shd w:val="clear" w:color="auto" w:fill="9CC2E5" w:themeFill="accent1" w:themeFillTint="99"/>
    </w:rPr>
  </w:style>
  <w:style w:type="character" w:customStyle="1" w:styleId="Nagwek3Znak">
    <w:name w:val="Nagłówek 3 Znak"/>
    <w:basedOn w:val="Domylnaczcionkaakapitu"/>
    <w:link w:val="Nagwek3"/>
    <w:uiPriority w:val="9"/>
    <w:rsid w:val="00F61FB6"/>
    <w:rPr>
      <w:rFonts w:ascii="Arial" w:eastAsia="Times New Roman" w:hAnsi="Arial" w:cs="Times New Roman"/>
      <w:b/>
      <w:bCs/>
      <w:color w:val="00000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4D108D"/>
    <w:rPr>
      <w:rFonts w:ascii="Arial" w:eastAsia="Calibri" w:hAnsi="Arial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E27D88"/>
    <w:rPr>
      <w:rFonts w:ascii="Arial" w:eastAsia="Calibri" w:hAnsi="Arial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FB517A"/>
    <w:rPr>
      <w:rFonts w:ascii="Arial" w:eastAsia="Calibri" w:hAnsi="Arial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rsid w:val="004D108D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4D108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4D108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rsid w:val="004D108D"/>
    <w:pPr>
      <w:ind w:left="720"/>
      <w:contextualSpacing/>
    </w:pPr>
  </w:style>
  <w:style w:type="table" w:styleId="Tabela-Siatka">
    <w:name w:val="Table Grid"/>
    <w:basedOn w:val="Standardowy"/>
    <w:uiPriority w:val="59"/>
    <w:rsid w:val="0045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70AF3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6114A"/>
    <w:pPr>
      <w:tabs>
        <w:tab w:val="left" w:pos="851"/>
        <w:tab w:val="right" w:leader="dot" w:pos="9627"/>
      </w:tabs>
      <w:spacing w:before="60" w:after="60" w:line="240" w:lineRule="auto"/>
      <w:ind w:firstLine="426"/>
      <w:jc w:val="left"/>
    </w:pPr>
    <w:rPr>
      <w:b/>
      <w:bCs/>
      <w:i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6114A"/>
    <w:pPr>
      <w:spacing w:before="60" w:after="60" w:line="240" w:lineRule="auto"/>
      <w:ind w:left="1418" w:hanging="567"/>
      <w:jc w:val="left"/>
    </w:pPr>
    <w:rPr>
      <w:i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D150C"/>
    <w:pPr>
      <w:spacing w:before="0" w:line="276" w:lineRule="auto"/>
      <w:ind w:left="442" w:firstLine="578"/>
      <w:jc w:val="left"/>
    </w:pPr>
    <w:rPr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770AF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A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AF3"/>
    <w:rPr>
      <w:rFonts w:ascii="Tahoma" w:eastAsia="Calibri" w:hAnsi="Tahoma" w:cs="Tahoma"/>
      <w:sz w:val="16"/>
      <w:szCs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770AF3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70AF3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70AF3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70AF3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70AF3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70AF3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Bezodstpw">
    <w:name w:val="No Spacing"/>
    <w:link w:val="BezodstpwZnak"/>
    <w:uiPriority w:val="1"/>
    <w:rsid w:val="00A67A0B"/>
    <w:pPr>
      <w:spacing w:after="0" w:line="240" w:lineRule="auto"/>
      <w:ind w:firstLine="576"/>
      <w:jc w:val="both"/>
    </w:pPr>
    <w:rPr>
      <w:rFonts w:ascii="Arial" w:eastAsia="Calibri" w:hAnsi="Arial" w:cs="Times New Roman"/>
    </w:rPr>
  </w:style>
  <w:style w:type="paragraph" w:customStyle="1" w:styleId="abc">
    <w:name w:val="abc"/>
    <w:basedOn w:val="Normalny"/>
    <w:rsid w:val="006D1C08"/>
    <w:pPr>
      <w:numPr>
        <w:numId w:val="3"/>
      </w:numPr>
      <w:autoSpaceDE w:val="0"/>
      <w:autoSpaceDN w:val="0"/>
      <w:adjustRightInd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uiPriority w:val="99"/>
    <w:rsid w:val="006D1C08"/>
    <w:pPr>
      <w:widowControl w:val="0"/>
      <w:suppressAutoHyphens/>
      <w:autoSpaceDN w:val="0"/>
      <w:spacing w:after="0" w:line="288" w:lineRule="auto"/>
    </w:pPr>
    <w:rPr>
      <w:rFonts w:ascii="Arial" w:eastAsia="Lucida Sans Unicode" w:hAnsi="Arial" w:cs="Tahoma"/>
      <w:kern w:val="3"/>
      <w:szCs w:val="24"/>
      <w:lang w:eastAsia="zh-CN" w:bidi="hi-IN"/>
    </w:rPr>
  </w:style>
  <w:style w:type="character" w:styleId="Pogrubienie">
    <w:name w:val="Strong"/>
    <w:basedOn w:val="Domylnaczcionkaakapitu"/>
    <w:qFormat/>
    <w:rsid w:val="006D1C08"/>
    <w:rPr>
      <w:b/>
      <w:bCs/>
    </w:rPr>
  </w:style>
  <w:style w:type="paragraph" w:styleId="HTML-wstpniesformatowany">
    <w:name w:val="HTML Preformatted"/>
    <w:basedOn w:val="Normalny"/>
    <w:link w:val="HTML-wstpniesformatowanyZnak"/>
    <w:unhideWhenUsed/>
    <w:rsid w:val="00C23F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23F6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23F68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3F6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0A781C"/>
    <w:rPr>
      <w:rFonts w:ascii="Arial" w:eastAsia="Calibri" w:hAnsi="Arial" w:cs="Times New Roman"/>
    </w:rPr>
  </w:style>
  <w:style w:type="paragraph" w:customStyle="1" w:styleId="Akapitzlist1">
    <w:name w:val="Akapit z listą1"/>
    <w:basedOn w:val="Normalny"/>
    <w:rsid w:val="00C923D0"/>
    <w:pPr>
      <w:spacing w:before="200" w:after="200" w:line="276" w:lineRule="auto"/>
      <w:ind w:left="720"/>
    </w:pPr>
    <w:rPr>
      <w:rFonts w:eastAsia="Times New Roman"/>
      <w:sz w:val="24"/>
      <w:szCs w:val="20"/>
    </w:rPr>
  </w:style>
  <w:style w:type="character" w:customStyle="1" w:styleId="hps">
    <w:name w:val="hps"/>
    <w:rsid w:val="00C923D0"/>
  </w:style>
  <w:style w:type="character" w:styleId="UyteHipercze">
    <w:name w:val="FollowedHyperlink"/>
    <w:uiPriority w:val="99"/>
    <w:semiHidden/>
    <w:unhideWhenUsed/>
    <w:rsid w:val="001F604D"/>
    <w:rPr>
      <w:color w:val="800000"/>
      <w:u w:val="single"/>
    </w:rPr>
  </w:style>
  <w:style w:type="paragraph" w:styleId="NormalnyWeb">
    <w:name w:val="Normal (Web)"/>
    <w:basedOn w:val="Normalny"/>
    <w:uiPriority w:val="99"/>
    <w:unhideWhenUsed/>
    <w:rsid w:val="001F60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1F604D"/>
    <w:pPr>
      <w:autoSpaceDE w:val="0"/>
      <w:autoSpaceDN w:val="0"/>
      <w:adjustRightInd w:val="0"/>
      <w:spacing w:line="240" w:lineRule="auto"/>
      <w:ind w:left="708"/>
      <w:jc w:val="left"/>
    </w:pPr>
    <w:rPr>
      <w:rFonts w:ascii="Times New Roman" w:eastAsia="Times New Roman" w:hAnsi="Times New Roman"/>
      <w:b/>
      <w:sz w:val="20"/>
      <w:szCs w:val="20"/>
      <w:lang w:val="de-DE" w:eastAsia="pl-PL"/>
    </w:rPr>
  </w:style>
  <w:style w:type="paragraph" w:styleId="Lista">
    <w:name w:val="List"/>
    <w:basedOn w:val="Tekstpodstawowy"/>
    <w:uiPriority w:val="99"/>
    <w:semiHidden/>
    <w:unhideWhenUsed/>
    <w:rsid w:val="001F604D"/>
    <w:pPr>
      <w:overflowPunct w:val="0"/>
      <w:autoSpaceDE w:val="0"/>
      <w:autoSpaceDN w:val="0"/>
      <w:adjustRightInd w:val="0"/>
      <w:spacing w:before="0" w:after="144" w:line="240" w:lineRule="auto"/>
      <w:jc w:val="left"/>
    </w:pPr>
    <w:rPr>
      <w:rFonts w:ascii="Times New Roman" w:hAnsi="Times New Roman" w:cs="Tahoma"/>
      <w:color w:val="000000"/>
      <w:sz w:val="20"/>
      <w:lang w:eastAsia="pl-PL" w:bidi="ar-SA"/>
    </w:rPr>
  </w:style>
  <w:style w:type="paragraph" w:styleId="Lista2">
    <w:name w:val="List 2"/>
    <w:basedOn w:val="Normalny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1F604D"/>
    <w:pPr>
      <w:numPr>
        <w:ilvl w:val="1"/>
      </w:numPr>
      <w:autoSpaceDE w:val="0"/>
      <w:autoSpaceDN w:val="0"/>
      <w:adjustRightInd w:val="0"/>
      <w:spacing w:line="240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F604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1F604D"/>
    <w:pPr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F604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04D"/>
    <w:pPr>
      <w:autoSpaceDE w:val="0"/>
      <w:autoSpaceDN w:val="0"/>
      <w:adjustRightInd w:val="0"/>
      <w:ind w:left="720" w:firstLine="36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FF0000"/>
      <w:position w:val="8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04D"/>
    <w:rPr>
      <w:rFonts w:ascii="Times New Roman" w:eastAsia="Times New Roman" w:hAnsi="Times New Roman" w:cs="Times New Roman"/>
      <w:color w:val="FF0000"/>
      <w:position w:val="8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F604D"/>
    <w:pPr>
      <w:autoSpaceDE w:val="0"/>
      <w:autoSpaceDN w:val="0"/>
      <w:adjustRightInd w:val="0"/>
      <w:ind w:left="708" w:firstLine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04D"/>
    <w:pPr>
      <w:autoSpaceDE w:val="0"/>
      <w:autoSpaceDN w:val="0"/>
      <w:adjustRightInd w:val="0"/>
      <w:ind w:left="900" w:firstLine="516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ind w:left="360" w:right="-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0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0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0">
    <w:name w:val="Nagłówek2"/>
    <w:basedOn w:val="Normalny"/>
    <w:next w:val="Tekstpodstawowy"/>
    <w:uiPriority w:val="99"/>
    <w:rsid w:val="001F604D"/>
    <w:pPr>
      <w:keepNext/>
      <w:autoSpaceDE w:val="0"/>
      <w:autoSpaceDN w:val="0"/>
      <w:adjustRightInd w:val="0"/>
      <w:spacing w:before="240" w:line="240" w:lineRule="auto"/>
      <w:jc w:val="left"/>
    </w:pPr>
    <w:rPr>
      <w:rFonts w:ascii="Times New Roman" w:eastAsia="Lucida Sans Unicode" w:hAnsi="Times New Roman" w:cs="Tahoma"/>
      <w:sz w:val="28"/>
      <w:szCs w:val="28"/>
      <w:lang w:eastAsia="pl-PL"/>
    </w:rPr>
  </w:style>
  <w:style w:type="paragraph" w:customStyle="1" w:styleId="Podpis2">
    <w:name w:val="Podpis2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i/>
      <w:iCs/>
      <w:sz w:val="24"/>
      <w:szCs w:val="20"/>
      <w:lang w:eastAsia="pl-PL"/>
    </w:rPr>
  </w:style>
  <w:style w:type="paragraph" w:customStyle="1" w:styleId="Indeks">
    <w:name w:val="Indeks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1F604D"/>
    <w:pPr>
      <w:keepNext/>
      <w:autoSpaceDE w:val="0"/>
      <w:autoSpaceDN w:val="0"/>
      <w:adjustRightInd w:val="0"/>
      <w:spacing w:before="240" w:line="240" w:lineRule="auto"/>
      <w:jc w:val="left"/>
    </w:pPr>
    <w:rPr>
      <w:rFonts w:ascii="Times New Roman" w:eastAsia="Lucida Sans Unicode" w:hAnsi="Times New Roman" w:cs="Tahoma"/>
      <w:sz w:val="28"/>
      <w:szCs w:val="28"/>
      <w:lang w:eastAsia="pl-PL"/>
    </w:rPr>
  </w:style>
  <w:style w:type="paragraph" w:customStyle="1" w:styleId="Podpis1">
    <w:name w:val="Podpis1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i/>
      <w:iCs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1F604D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1F604D"/>
    <w:pPr>
      <w:autoSpaceDE w:val="0"/>
      <w:autoSpaceDN w:val="0"/>
      <w:adjustRightInd w:val="0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1F604D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lowek">
    <w:name w:val="naglowek"/>
    <w:next w:val="Zwykytekst1"/>
    <w:uiPriority w:val="99"/>
    <w:rsid w:val="001F604D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uiPriority w:val="99"/>
    <w:rsid w:val="001F604D"/>
    <w:pPr>
      <w:shd w:val="clear" w:color="auto" w:fill="000080"/>
      <w:autoSpaceDE w:val="0"/>
      <w:autoSpaceDN w:val="0"/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Zawartoramki">
    <w:name w:val="Zawartość ramki"/>
    <w:basedOn w:val="Tekstpodstawowy"/>
    <w:uiPriority w:val="99"/>
    <w:rsid w:val="001F604D"/>
    <w:pPr>
      <w:overflowPunct w:val="0"/>
      <w:autoSpaceDE w:val="0"/>
      <w:autoSpaceDN w:val="0"/>
      <w:adjustRightInd w:val="0"/>
      <w:spacing w:before="0" w:after="144" w:line="240" w:lineRule="auto"/>
      <w:jc w:val="left"/>
    </w:pPr>
    <w:rPr>
      <w:rFonts w:ascii="Times New Roman" w:hAnsi="Times New Roman"/>
      <w:color w:val="000000"/>
      <w:sz w:val="20"/>
      <w:lang w:eastAsia="pl-PL" w:bidi="ar-SA"/>
    </w:rPr>
  </w:style>
  <w:style w:type="paragraph" w:customStyle="1" w:styleId="Spistreci10">
    <w:name w:val="Spis treści 10"/>
    <w:basedOn w:val="Indeks"/>
    <w:uiPriority w:val="99"/>
    <w:rsid w:val="001F604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1F604D"/>
    <w:pPr>
      <w:jc w:val="center"/>
    </w:pPr>
    <w:rPr>
      <w:b/>
      <w:bCs/>
    </w:rPr>
  </w:style>
  <w:style w:type="paragraph" w:customStyle="1" w:styleId="Tekstpodstawowy22">
    <w:name w:val="Tekst podstawowy 22"/>
    <w:basedOn w:val="Normalny"/>
    <w:uiPriority w:val="99"/>
    <w:rsid w:val="001F604D"/>
    <w:pPr>
      <w:autoSpaceDE w:val="0"/>
      <w:autoSpaceDN w:val="0"/>
      <w:adjustRightInd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23">
    <w:name w:val="Tekst podstawowy 23"/>
    <w:basedOn w:val="Normalny"/>
    <w:uiPriority w:val="99"/>
    <w:rsid w:val="001F604D"/>
    <w:pPr>
      <w:overflowPunct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Zwyky">
    <w:name w:val="Zwykły"/>
    <w:basedOn w:val="Normalny"/>
    <w:uiPriority w:val="99"/>
    <w:rsid w:val="001F604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Nagwek0">
    <w:name w:val="Nag³ówek"/>
    <w:basedOn w:val="Nagwek2"/>
    <w:next w:val="Normalny"/>
    <w:uiPriority w:val="99"/>
    <w:rsid w:val="001F604D"/>
    <w:pPr>
      <w:keepNext/>
      <w:keepLines/>
      <w:widowControl w:val="0"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 w:val="0"/>
      <w:autoSpaceDN w:val="0"/>
      <w:adjustRightInd w:val="0"/>
      <w:spacing w:before="240" w:line="240" w:lineRule="auto"/>
      <w:jc w:val="left"/>
      <w:outlineLvl w:val="9"/>
    </w:pPr>
    <w:rPr>
      <w:rFonts w:ascii="Times New Roman" w:hAnsi="Times New Roman" w:cs="Arial"/>
      <w:noProof/>
      <w:sz w:val="20"/>
      <w:szCs w:val="24"/>
      <w:lang w:val="en-US" w:eastAsia="pl-PL"/>
    </w:rPr>
  </w:style>
  <w:style w:type="paragraph" w:customStyle="1" w:styleId="Tekst">
    <w:name w:val="Tekst"/>
    <w:basedOn w:val="Normalny"/>
    <w:rsid w:val="001F604D"/>
    <w:pPr>
      <w:autoSpaceDE w:val="0"/>
      <w:autoSpaceDN w:val="0"/>
      <w:adjustRightInd w:val="0"/>
      <w:ind w:left="851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1F604D"/>
    <w:pPr>
      <w:overflowPunct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04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F604D"/>
    <w:rPr>
      <w:sz w:val="16"/>
      <w:szCs w:val="16"/>
    </w:rPr>
  </w:style>
  <w:style w:type="character" w:customStyle="1" w:styleId="Absatz-Standardschriftart">
    <w:name w:val="Absatz-Standardschriftart"/>
    <w:rsid w:val="001F604D"/>
  </w:style>
  <w:style w:type="character" w:customStyle="1" w:styleId="WW-Absatz-Standardschriftart">
    <w:name w:val="WW-Absatz-Standardschriftart"/>
    <w:rsid w:val="001F604D"/>
  </w:style>
  <w:style w:type="character" w:customStyle="1" w:styleId="WW8Num5z0">
    <w:name w:val="WW8Num5z0"/>
    <w:rsid w:val="001F604D"/>
    <w:rPr>
      <w:rFonts w:ascii="Times New Roman" w:hAnsi="Times New Roman" w:cs="Times New Roman" w:hint="default"/>
    </w:rPr>
  </w:style>
  <w:style w:type="character" w:customStyle="1" w:styleId="WW8Num5z1">
    <w:name w:val="WW8Num5z1"/>
    <w:rsid w:val="001F604D"/>
    <w:rPr>
      <w:rFonts w:ascii="Courier New" w:hAnsi="Courier New" w:cs="Courier New" w:hint="default"/>
    </w:rPr>
  </w:style>
  <w:style w:type="character" w:customStyle="1" w:styleId="WW8Num5z2">
    <w:name w:val="WW8Num5z2"/>
    <w:rsid w:val="001F604D"/>
    <w:rPr>
      <w:rFonts w:ascii="Wingdings" w:hAnsi="Wingdings" w:hint="default"/>
    </w:rPr>
  </w:style>
  <w:style w:type="character" w:customStyle="1" w:styleId="WW8Num5z3">
    <w:name w:val="WW8Num5z3"/>
    <w:rsid w:val="001F604D"/>
    <w:rPr>
      <w:rFonts w:ascii="Symbol" w:hAnsi="Symbol" w:hint="default"/>
    </w:rPr>
  </w:style>
  <w:style w:type="character" w:customStyle="1" w:styleId="WW8NumSt4z0">
    <w:name w:val="WW8NumSt4z0"/>
    <w:rsid w:val="001F604D"/>
    <w:rPr>
      <w:rFonts w:ascii="Symbol" w:hAnsi="Symbol" w:hint="default"/>
    </w:rPr>
  </w:style>
  <w:style w:type="character" w:customStyle="1" w:styleId="WW8NumSt5z0">
    <w:name w:val="WW8NumSt5z0"/>
    <w:rsid w:val="001F604D"/>
    <w:rPr>
      <w:rFonts w:ascii="Symbol" w:hAnsi="Symbol" w:hint="default"/>
    </w:rPr>
  </w:style>
  <w:style w:type="character" w:customStyle="1" w:styleId="WW8NumSt6z0">
    <w:name w:val="WW8NumSt6z0"/>
    <w:rsid w:val="001F604D"/>
    <w:rPr>
      <w:rFonts w:ascii="Symbol" w:hAnsi="Symbol" w:hint="default"/>
    </w:rPr>
  </w:style>
  <w:style w:type="character" w:customStyle="1" w:styleId="Domylnaczcionkaakapitu2">
    <w:name w:val="Domyślna czcionka akapitu2"/>
    <w:rsid w:val="001F604D"/>
  </w:style>
  <w:style w:type="character" w:customStyle="1" w:styleId="WW8Num3z0">
    <w:name w:val="WW8Num3z0"/>
    <w:rsid w:val="001F604D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1F604D"/>
    <w:rPr>
      <w:rFonts w:ascii="Symbol" w:hAnsi="Symbol" w:cs="StarSymbol" w:hint="default"/>
      <w:sz w:val="18"/>
      <w:szCs w:val="18"/>
    </w:rPr>
  </w:style>
  <w:style w:type="character" w:customStyle="1" w:styleId="WW-Absatz-Standardschriftart1">
    <w:name w:val="WW-Absatz-Standardschriftart1"/>
    <w:rsid w:val="001F604D"/>
  </w:style>
  <w:style w:type="character" w:customStyle="1" w:styleId="WW-Absatz-Standardschriftart11">
    <w:name w:val="WW-Absatz-Standardschriftart11"/>
    <w:rsid w:val="001F604D"/>
  </w:style>
  <w:style w:type="character" w:customStyle="1" w:styleId="WW-Absatz-Standardschriftart111">
    <w:name w:val="WW-Absatz-Standardschriftart111"/>
    <w:rsid w:val="001F604D"/>
  </w:style>
  <w:style w:type="character" w:customStyle="1" w:styleId="WW8Num9z0">
    <w:name w:val="WW8Num9z0"/>
    <w:rsid w:val="001F604D"/>
    <w:rPr>
      <w:rFonts w:ascii="Arial" w:hAnsi="Arial" w:cs="Arial" w:hint="default"/>
    </w:rPr>
  </w:style>
  <w:style w:type="character" w:customStyle="1" w:styleId="WW8Num9z1">
    <w:name w:val="WW8Num9z1"/>
    <w:rsid w:val="001F604D"/>
    <w:rPr>
      <w:rFonts w:ascii="Courier New" w:hAnsi="Courier New" w:cs="Courier New" w:hint="default"/>
    </w:rPr>
  </w:style>
  <w:style w:type="character" w:customStyle="1" w:styleId="WW8Num9z2">
    <w:name w:val="WW8Num9z2"/>
    <w:rsid w:val="001F604D"/>
    <w:rPr>
      <w:rFonts w:ascii="Wingdings" w:hAnsi="Wingdings" w:hint="default"/>
    </w:rPr>
  </w:style>
  <w:style w:type="character" w:customStyle="1" w:styleId="WW8Num9z3">
    <w:name w:val="WW8Num9z3"/>
    <w:rsid w:val="001F604D"/>
    <w:rPr>
      <w:rFonts w:ascii="Symbol" w:hAnsi="Symbol" w:hint="default"/>
    </w:rPr>
  </w:style>
  <w:style w:type="character" w:customStyle="1" w:styleId="WW8Num15z0">
    <w:name w:val="WW8Num15z0"/>
    <w:rsid w:val="001F604D"/>
    <w:rPr>
      <w:rFonts w:ascii="Symbol" w:hAnsi="Symbol" w:hint="default"/>
    </w:rPr>
  </w:style>
  <w:style w:type="character" w:customStyle="1" w:styleId="WW8Num17z0">
    <w:name w:val="WW8Num17z0"/>
    <w:rsid w:val="001F604D"/>
    <w:rPr>
      <w:rFonts w:ascii="Symbol" w:hAnsi="Symbol" w:hint="default"/>
    </w:rPr>
  </w:style>
  <w:style w:type="character" w:customStyle="1" w:styleId="WW8Num17z1">
    <w:name w:val="WW8Num17z1"/>
    <w:rsid w:val="001F604D"/>
    <w:rPr>
      <w:rFonts w:ascii="Courier New" w:hAnsi="Courier New" w:cs="Courier New" w:hint="default"/>
    </w:rPr>
  </w:style>
  <w:style w:type="character" w:customStyle="1" w:styleId="WW8Num17z2">
    <w:name w:val="WW8Num17z2"/>
    <w:rsid w:val="001F604D"/>
    <w:rPr>
      <w:rFonts w:ascii="Wingdings" w:hAnsi="Wingdings" w:hint="default"/>
    </w:rPr>
  </w:style>
  <w:style w:type="character" w:customStyle="1" w:styleId="WW8Num18z0">
    <w:name w:val="WW8Num18z0"/>
    <w:rsid w:val="001F604D"/>
    <w:rPr>
      <w:rFonts w:ascii="Symbol" w:hAnsi="Symbol" w:hint="default"/>
    </w:rPr>
  </w:style>
  <w:style w:type="character" w:customStyle="1" w:styleId="WW8Num23z0">
    <w:name w:val="WW8Num23z0"/>
    <w:rsid w:val="001F604D"/>
    <w:rPr>
      <w:rFonts w:ascii="Symbol" w:hAnsi="Symbol" w:hint="default"/>
    </w:rPr>
  </w:style>
  <w:style w:type="character" w:customStyle="1" w:styleId="WW8NumSt21z0">
    <w:name w:val="WW8NumSt21z0"/>
    <w:rsid w:val="001F604D"/>
    <w:rPr>
      <w:rFonts w:ascii="Symbol" w:hAnsi="Symbol" w:hint="default"/>
    </w:rPr>
  </w:style>
  <w:style w:type="character" w:customStyle="1" w:styleId="Domylnaczcionkaakapitu1">
    <w:name w:val="Domyślna czcionka akapitu1"/>
    <w:rsid w:val="001F604D"/>
  </w:style>
  <w:style w:type="character" w:customStyle="1" w:styleId="Symbolewypunktowania">
    <w:name w:val="Symbole wypunktowania"/>
    <w:rsid w:val="001F604D"/>
    <w:rPr>
      <w:rFonts w:ascii="StarSymbol" w:eastAsia="StarSymbol" w:hAnsi="StarSymbol" w:cs="StarSymbol" w:hint="default"/>
      <w:sz w:val="18"/>
      <w:szCs w:val="18"/>
    </w:rPr>
  </w:style>
  <w:style w:type="character" w:customStyle="1" w:styleId="noteheader">
    <w:name w:val="note_header"/>
    <w:basedOn w:val="Domylnaczcionkaakapitu"/>
    <w:rsid w:val="001F604D"/>
    <w:rPr>
      <w:sz w:val="24"/>
      <w:szCs w:val="24"/>
      <w:shd w:val="clear" w:color="auto" w:fill="EEEEEE"/>
    </w:rPr>
  </w:style>
  <w:style w:type="character" w:customStyle="1" w:styleId="noteheaderapp">
    <w:name w:val="note_header_app"/>
    <w:basedOn w:val="Domylnaczcionkaakapitu"/>
    <w:rsid w:val="001F604D"/>
    <w:rPr>
      <w:sz w:val="16"/>
      <w:szCs w:val="16"/>
      <w:shd w:val="clear" w:color="auto" w:fill="EEEEEE"/>
    </w:rPr>
  </w:style>
  <w:style w:type="character" w:customStyle="1" w:styleId="apple-converted-space">
    <w:name w:val="apple-converted-space"/>
    <w:basedOn w:val="Domylnaczcionkaakapitu"/>
    <w:rsid w:val="001F604D"/>
  </w:style>
  <w:style w:type="character" w:customStyle="1" w:styleId="0PracaZnak">
    <w:name w:val="0 Praca Znak"/>
    <w:link w:val="0Praca"/>
    <w:locked/>
    <w:rsid w:val="0086400F"/>
    <w:rPr>
      <w:sz w:val="24"/>
      <w:szCs w:val="24"/>
    </w:rPr>
  </w:style>
  <w:style w:type="paragraph" w:customStyle="1" w:styleId="0Praca">
    <w:name w:val="0 Praca"/>
    <w:basedOn w:val="Normalny"/>
    <w:link w:val="0PracaZnak"/>
    <w:rsid w:val="0086400F"/>
    <w:pPr>
      <w:spacing w:before="80"/>
      <w:ind w:firstLine="567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-PracaZnak">
    <w:name w:val="- Praca Znak"/>
    <w:link w:val="-Praca"/>
    <w:locked/>
    <w:rsid w:val="0086400F"/>
    <w:rPr>
      <w:sz w:val="24"/>
      <w:szCs w:val="24"/>
    </w:rPr>
  </w:style>
  <w:style w:type="paragraph" w:customStyle="1" w:styleId="-Praca">
    <w:name w:val="- Praca"/>
    <w:basedOn w:val="Akapitzlist"/>
    <w:link w:val="-PracaZnak"/>
    <w:rsid w:val="0086400F"/>
    <w:pPr>
      <w:numPr>
        <w:numId w:val="5"/>
      </w:numPr>
      <w:tabs>
        <w:tab w:val="left" w:pos="993"/>
      </w:tabs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MPAkapit">
    <w:name w:val="M.P_Akapit"/>
    <w:basedOn w:val="Normalny"/>
    <w:link w:val="MPAkapitZnak"/>
    <w:qFormat/>
    <w:rsid w:val="00C13A51"/>
    <w:pPr>
      <w:ind w:firstLine="708"/>
    </w:pPr>
  </w:style>
  <w:style w:type="paragraph" w:customStyle="1" w:styleId="MPTabela">
    <w:name w:val="M.P_Tabela"/>
    <w:basedOn w:val="Normalny"/>
    <w:qFormat/>
    <w:rsid w:val="00DD12C3"/>
    <w:pPr>
      <w:spacing w:before="0" w:line="240" w:lineRule="auto"/>
    </w:pPr>
    <w:rPr>
      <w:rFonts w:ascii="Arial Narrow" w:hAnsi="Arial Narrow"/>
    </w:rPr>
  </w:style>
  <w:style w:type="character" w:customStyle="1" w:styleId="MPAkapitZnak">
    <w:name w:val="M.P_Akapit Znak"/>
    <w:basedOn w:val="Domylnaczcionkaakapitu"/>
    <w:link w:val="MPAkapit"/>
    <w:rsid w:val="00C13A51"/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3CF9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3CF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3CF9"/>
    <w:rPr>
      <w:vertAlign w:val="superscript"/>
    </w:rPr>
  </w:style>
  <w:style w:type="numbering" w:customStyle="1" w:styleId="Styl1">
    <w:name w:val="Styl1"/>
    <w:uiPriority w:val="99"/>
    <w:rsid w:val="00A65A49"/>
    <w:pPr>
      <w:numPr>
        <w:numId w:val="6"/>
      </w:numPr>
    </w:pPr>
  </w:style>
  <w:style w:type="character" w:styleId="Odwoanieintensywne">
    <w:name w:val="Intense Reference"/>
    <w:basedOn w:val="Domylnaczcionkaakapitu"/>
    <w:uiPriority w:val="32"/>
    <w:rsid w:val="00A53D75"/>
    <w:rPr>
      <w:b/>
      <w:bCs/>
      <w:smallCaps/>
      <w:color w:val="ED7D31" w:themeColor="accent2"/>
      <w:spacing w:val="5"/>
      <w:u w:val="single"/>
    </w:rPr>
  </w:style>
  <w:style w:type="character" w:styleId="Tekstzastpczy">
    <w:name w:val="Placeholder Text"/>
    <w:uiPriority w:val="99"/>
    <w:semiHidden/>
    <w:rsid w:val="008D73CF"/>
    <w:rPr>
      <w:color w:val="808080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8D73CF"/>
    <w:pPr>
      <w:pBdr>
        <w:bottom w:val="single" w:sz="4" w:space="4" w:color="4F81BD"/>
      </w:pBdr>
      <w:spacing w:before="200" w:after="280" w:line="276" w:lineRule="auto"/>
      <w:ind w:left="936" w:right="936" w:firstLine="57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73CF"/>
    <w:rPr>
      <w:rFonts w:ascii="Arial" w:eastAsia="Calibri" w:hAnsi="Arial" w:cs="Times New Roman"/>
      <w:b/>
      <w:bCs/>
      <w:i/>
      <w:iCs/>
      <w:color w:val="4F81BD"/>
    </w:rPr>
  </w:style>
  <w:style w:type="character" w:styleId="Numerstrony">
    <w:name w:val="page number"/>
    <w:rsid w:val="008D73CF"/>
  </w:style>
  <w:style w:type="paragraph" w:customStyle="1" w:styleId="opisZnak">
    <w:name w:val="opis Znak"/>
    <w:basedOn w:val="Normalny"/>
    <w:rsid w:val="008D73CF"/>
    <w:pPr>
      <w:widowControl w:val="0"/>
      <w:spacing w:before="0"/>
      <w:ind w:left="170" w:right="170" w:firstLine="576"/>
    </w:pPr>
    <w:rPr>
      <w:rFonts w:eastAsia="Times New Roman"/>
      <w:snapToGrid w:val="0"/>
      <w:sz w:val="20"/>
      <w:szCs w:val="20"/>
      <w:lang w:eastAsia="pl-PL"/>
    </w:rPr>
  </w:style>
  <w:style w:type="character" w:styleId="Numerwiersza">
    <w:name w:val="line number"/>
    <w:uiPriority w:val="99"/>
    <w:semiHidden/>
    <w:unhideWhenUsed/>
    <w:rsid w:val="008D73CF"/>
  </w:style>
  <w:style w:type="paragraph" w:customStyle="1" w:styleId="opis">
    <w:name w:val="opis"/>
    <w:basedOn w:val="Normalny"/>
    <w:rsid w:val="008D73CF"/>
    <w:pPr>
      <w:widowControl w:val="0"/>
      <w:spacing w:before="0"/>
      <w:ind w:left="170" w:right="170" w:firstLine="576"/>
    </w:pPr>
    <w:rPr>
      <w:rFonts w:eastAsia="Times New Roman"/>
      <w:snapToGrid w:val="0"/>
      <w:sz w:val="20"/>
      <w:szCs w:val="20"/>
      <w:lang w:eastAsia="pl-PL"/>
    </w:rPr>
  </w:style>
  <w:style w:type="paragraph" w:customStyle="1" w:styleId="podpunkt">
    <w:name w:val="podpunkt."/>
    <w:basedOn w:val="opis"/>
    <w:rsid w:val="008D73CF"/>
    <w:pPr>
      <w:numPr>
        <w:numId w:val="7"/>
      </w:numPr>
    </w:pPr>
  </w:style>
  <w:style w:type="paragraph" w:customStyle="1" w:styleId="Rozdzia">
    <w:name w:val="Rozdział"/>
    <w:basedOn w:val="opis"/>
    <w:next w:val="opis"/>
    <w:rsid w:val="008D73CF"/>
    <w:pPr>
      <w:numPr>
        <w:numId w:val="8"/>
      </w:numPr>
      <w:snapToGrid w:val="0"/>
      <w:outlineLvl w:val="0"/>
    </w:pPr>
    <w:rPr>
      <w:b/>
      <w:smallCaps/>
      <w:snapToGrid/>
      <w:sz w:val="28"/>
    </w:rPr>
  </w:style>
  <w:style w:type="paragraph" w:customStyle="1" w:styleId="Rozdzia-">
    <w:name w:val="Rozdział-"/>
    <w:basedOn w:val="Normalny"/>
    <w:next w:val="opis"/>
    <w:rsid w:val="008D73CF"/>
    <w:pPr>
      <w:widowControl w:val="0"/>
      <w:numPr>
        <w:ilvl w:val="1"/>
        <w:numId w:val="8"/>
      </w:numPr>
      <w:snapToGrid w:val="0"/>
      <w:spacing w:before="0"/>
      <w:ind w:right="170"/>
      <w:outlineLvl w:val="1"/>
    </w:pPr>
    <w:rPr>
      <w:rFonts w:eastAsia="Times New Roman"/>
      <w:b/>
      <w:sz w:val="20"/>
      <w:szCs w:val="20"/>
      <w:lang w:eastAsia="pl-PL"/>
    </w:rPr>
  </w:style>
  <w:style w:type="paragraph" w:customStyle="1" w:styleId="Rrozdzia">
    <w:name w:val="Rrozdział="/>
    <w:basedOn w:val="Normalny"/>
    <w:next w:val="opis"/>
    <w:rsid w:val="008D73CF"/>
    <w:pPr>
      <w:widowControl w:val="0"/>
      <w:numPr>
        <w:ilvl w:val="2"/>
        <w:numId w:val="8"/>
      </w:numPr>
      <w:snapToGrid w:val="0"/>
      <w:spacing w:before="0"/>
      <w:ind w:right="170"/>
      <w:outlineLvl w:val="2"/>
    </w:pPr>
    <w:rPr>
      <w:rFonts w:eastAsia="Times New Roman"/>
      <w:sz w:val="20"/>
      <w:szCs w:val="20"/>
      <w:lang w:eastAsia="pl-PL"/>
    </w:rPr>
  </w:style>
  <w:style w:type="paragraph" w:customStyle="1" w:styleId="Style10">
    <w:name w:val="Style10"/>
    <w:basedOn w:val="Normalny"/>
    <w:rsid w:val="008D73CF"/>
    <w:pPr>
      <w:widowControl w:val="0"/>
      <w:autoSpaceDE w:val="0"/>
      <w:autoSpaceDN w:val="0"/>
      <w:adjustRightInd w:val="0"/>
      <w:spacing w:before="0" w:line="286" w:lineRule="exact"/>
      <w:ind w:firstLine="576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rsid w:val="008D73CF"/>
    <w:rPr>
      <w:rFonts w:ascii="Times New Roman" w:hAnsi="Times New Roman" w:cs="Times New Roman" w:hint="default"/>
      <w:sz w:val="22"/>
      <w:szCs w:val="22"/>
    </w:rPr>
  </w:style>
  <w:style w:type="paragraph" w:customStyle="1" w:styleId="TableText">
    <w:name w:val="Table Text"/>
    <w:rsid w:val="008D73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rsid w:val="008D73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st">
    <w:name w:val="st"/>
    <w:rsid w:val="008D73CF"/>
  </w:style>
  <w:style w:type="numbering" w:customStyle="1" w:styleId="StylEB">
    <w:name w:val="Styl EB"/>
    <w:uiPriority w:val="99"/>
    <w:rsid w:val="008D73CF"/>
    <w:pPr>
      <w:numPr>
        <w:numId w:val="9"/>
      </w:numPr>
    </w:pPr>
  </w:style>
  <w:style w:type="character" w:styleId="Uwydatnienie">
    <w:name w:val="Emphasis"/>
    <w:uiPriority w:val="20"/>
    <w:qFormat/>
    <w:rsid w:val="008D73CF"/>
    <w:rPr>
      <w:i w:val="0"/>
      <w:iCs w:val="0"/>
      <w:caps/>
      <w:color w:val="243F60"/>
      <w:spacing w:val="5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3CF"/>
    <w:pPr>
      <w:spacing w:before="0" w:line="240" w:lineRule="auto"/>
      <w:ind w:firstLine="576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3CF"/>
    <w:rPr>
      <w:rFonts w:ascii="Tahoma" w:eastAsia="Times New Roman" w:hAnsi="Tahoma" w:cs="Tahoma"/>
      <w:sz w:val="16"/>
      <w:szCs w:val="16"/>
      <w:lang w:bidi="en-US"/>
    </w:rPr>
  </w:style>
  <w:style w:type="paragraph" w:styleId="Cytat">
    <w:name w:val="Quote"/>
    <w:basedOn w:val="Normalny"/>
    <w:next w:val="Normalny"/>
    <w:link w:val="CytatZnak"/>
    <w:uiPriority w:val="29"/>
    <w:rsid w:val="008D73CF"/>
    <w:pPr>
      <w:spacing w:before="200" w:after="200" w:line="276" w:lineRule="auto"/>
      <w:ind w:firstLine="576"/>
    </w:pPr>
    <w:rPr>
      <w:rFonts w:eastAsia="Times New Roman"/>
      <w:i/>
      <w:iCs/>
      <w:sz w:val="24"/>
      <w:szCs w:val="20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8D73CF"/>
    <w:rPr>
      <w:rFonts w:ascii="Arial" w:eastAsia="Times New Roman" w:hAnsi="Arial" w:cs="Times New Roman"/>
      <w:i/>
      <w:iCs/>
      <w:sz w:val="24"/>
      <w:szCs w:val="20"/>
      <w:lang w:bidi="en-US"/>
    </w:rPr>
  </w:style>
  <w:style w:type="paragraph" w:customStyle="1" w:styleId="WW-Tekstpodstawowywcity3">
    <w:name w:val="WW-Tekst podstawowy wcięty 3"/>
    <w:basedOn w:val="Normalny"/>
    <w:uiPriority w:val="99"/>
    <w:rsid w:val="008D73CF"/>
    <w:pPr>
      <w:spacing w:before="200" w:line="240" w:lineRule="auto"/>
      <w:ind w:firstLine="708"/>
    </w:pPr>
    <w:rPr>
      <w:rFonts w:eastAsia="Times New Roman"/>
      <w:sz w:val="26"/>
      <w:szCs w:val="20"/>
      <w:lang w:bidi="en-US"/>
    </w:rPr>
  </w:style>
  <w:style w:type="paragraph" w:customStyle="1" w:styleId="Wcicienormalne1">
    <w:name w:val="Wcięcie normalne1"/>
    <w:basedOn w:val="Normalny"/>
    <w:uiPriority w:val="99"/>
    <w:rsid w:val="008D73CF"/>
    <w:pPr>
      <w:widowControl w:val="0"/>
      <w:suppressAutoHyphens/>
      <w:spacing w:before="0" w:line="240" w:lineRule="auto"/>
      <w:ind w:left="709" w:hanging="709"/>
    </w:pPr>
    <w:rPr>
      <w:rFonts w:eastAsia="Times New Roman"/>
      <w:sz w:val="24"/>
      <w:szCs w:val="20"/>
      <w:lang w:eastAsia="ar-SA"/>
    </w:rPr>
  </w:style>
  <w:style w:type="character" w:styleId="Wyrnieniedelikatne">
    <w:name w:val="Subtle Emphasis"/>
    <w:uiPriority w:val="19"/>
    <w:rsid w:val="008D73CF"/>
    <w:rPr>
      <w:i/>
      <w:iCs/>
      <w:color w:val="243F60"/>
    </w:rPr>
  </w:style>
  <w:style w:type="character" w:styleId="Wyrnienieintensywne">
    <w:name w:val="Intense Emphasis"/>
    <w:uiPriority w:val="21"/>
    <w:rsid w:val="008D73CF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rsid w:val="008D73CF"/>
    <w:rPr>
      <w:b/>
      <w:bCs/>
      <w:color w:val="4F81BD"/>
    </w:rPr>
  </w:style>
  <w:style w:type="character" w:styleId="Tytuksiki">
    <w:name w:val="Book Title"/>
    <w:uiPriority w:val="33"/>
    <w:rsid w:val="008D73CF"/>
    <w:rPr>
      <w:b/>
      <w:bCs/>
      <w:i/>
      <w:iCs/>
      <w:spacing w:val="9"/>
    </w:rPr>
  </w:style>
  <w:style w:type="character" w:customStyle="1" w:styleId="pogrubienie0">
    <w:name w:val="pogrubienie"/>
    <w:rsid w:val="008D73CF"/>
  </w:style>
  <w:style w:type="character" w:customStyle="1" w:styleId="trzynastka">
    <w:name w:val="trzynastka"/>
    <w:rsid w:val="008D73CF"/>
  </w:style>
  <w:style w:type="character" w:customStyle="1" w:styleId="apple-style-span">
    <w:name w:val="apple-style-span"/>
    <w:rsid w:val="008D73CF"/>
  </w:style>
  <w:style w:type="character" w:customStyle="1" w:styleId="grame">
    <w:name w:val="grame"/>
    <w:rsid w:val="008D73CF"/>
  </w:style>
  <w:style w:type="character" w:customStyle="1" w:styleId="longtext">
    <w:name w:val="long_text"/>
    <w:rsid w:val="008D73CF"/>
  </w:style>
  <w:style w:type="character" w:customStyle="1" w:styleId="shorttext">
    <w:name w:val="short_text"/>
    <w:rsid w:val="008D73CF"/>
  </w:style>
  <w:style w:type="character" w:customStyle="1" w:styleId="med1">
    <w:name w:val="med1"/>
    <w:rsid w:val="008D73CF"/>
  </w:style>
  <w:style w:type="character" w:customStyle="1" w:styleId="NagwekZnak1">
    <w:name w:val="Nagłówek Znak1"/>
    <w:uiPriority w:val="99"/>
    <w:locked/>
    <w:rsid w:val="008D73CF"/>
  </w:style>
  <w:style w:type="paragraph" w:customStyle="1" w:styleId="gowne">
    <w:name w:val="głowne"/>
    <w:basedOn w:val="Normalny"/>
    <w:link w:val="gowneZnak"/>
    <w:rsid w:val="008D73CF"/>
    <w:pPr>
      <w:keepNext/>
      <w:keepLines/>
      <w:numPr>
        <w:numId w:val="10"/>
      </w:numPr>
      <w:autoSpaceDE w:val="0"/>
      <w:autoSpaceDN w:val="0"/>
      <w:adjustRightInd w:val="0"/>
      <w:spacing w:before="240" w:after="120" w:line="240" w:lineRule="auto"/>
      <w:jc w:val="left"/>
    </w:pPr>
    <w:rPr>
      <w:rFonts w:ascii="Times New Roman" w:eastAsia="Times New Roman" w:hAnsi="Times New Roman"/>
      <w:b/>
      <w:i/>
      <w:sz w:val="24"/>
      <w:szCs w:val="24"/>
      <w:lang w:eastAsia="pl-PL"/>
    </w:rPr>
  </w:style>
  <w:style w:type="character" w:customStyle="1" w:styleId="gowneZnak">
    <w:name w:val="głowne Znak"/>
    <w:link w:val="gowne"/>
    <w:rsid w:val="008D73CF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character" w:customStyle="1" w:styleId="normalnyZnak">
    <w:name w:val="normalny Znak"/>
    <w:link w:val="normalny0"/>
    <w:rsid w:val="008D73C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PPustastrona">
    <w:name w:val="M.P_Pusta strona"/>
    <w:basedOn w:val="Normalny"/>
    <w:link w:val="MPPustastronaZnak"/>
    <w:qFormat/>
    <w:rsid w:val="00C8594E"/>
    <w:pPr>
      <w:pageBreakBefore/>
    </w:pPr>
  </w:style>
  <w:style w:type="character" w:customStyle="1" w:styleId="MPPustastronaZnak">
    <w:name w:val="M.P_Pusta strona Znak"/>
    <w:basedOn w:val="Domylnaczcionkaakapitu"/>
    <w:link w:val="MPPustastrona"/>
    <w:rsid w:val="00C8594E"/>
    <w:rPr>
      <w:rFonts w:ascii="Arial" w:eastAsia="Calibri" w:hAnsi="Arial" w:cs="Times New Roman"/>
    </w:rPr>
  </w:style>
  <w:style w:type="paragraph" w:customStyle="1" w:styleId="Textbody">
    <w:name w:val="Text body"/>
    <w:basedOn w:val="Standard"/>
    <w:rsid w:val="002273AD"/>
    <w:pPr>
      <w:widowControl/>
      <w:spacing w:line="240" w:lineRule="auto"/>
      <w:textAlignment w:val="baseline"/>
    </w:pPr>
    <w:rPr>
      <w:rFonts w:eastAsia="Times New Roman" w:cs="Arial"/>
      <w:b/>
      <w:bCs/>
      <w:sz w:val="32"/>
      <w:szCs w:val="20"/>
      <w:u w:val="single"/>
      <w:lang w:bidi="ar-SA"/>
    </w:rPr>
  </w:style>
  <w:style w:type="paragraph" w:customStyle="1" w:styleId="NORMALNY-Arial11">
    <w:name w:val="NORMALNY - Arial11"/>
    <w:basedOn w:val="Normalny"/>
    <w:link w:val="NORMALNY-Arial11Znak"/>
    <w:rsid w:val="00B53B51"/>
    <w:pPr>
      <w:spacing w:before="0"/>
      <w:jc w:val="left"/>
    </w:pPr>
    <w:rPr>
      <w:rFonts w:eastAsia="Times New Roman"/>
      <w:szCs w:val="20"/>
      <w:lang w:eastAsia="pl-PL"/>
    </w:rPr>
  </w:style>
  <w:style w:type="character" w:customStyle="1" w:styleId="NORMALNY-Arial11Znak">
    <w:name w:val="NORMALNY - Arial11 Znak"/>
    <w:basedOn w:val="Domylnaczcionkaakapitu"/>
    <w:link w:val="NORMALNY-Arial11"/>
    <w:locked/>
    <w:rsid w:val="00B53B51"/>
    <w:rPr>
      <w:rFonts w:ascii="Arial" w:eastAsia="Times New Roman" w:hAnsi="Arial" w:cs="Times New Roman"/>
      <w:szCs w:val="20"/>
      <w:lang w:eastAsia="pl-PL"/>
    </w:rPr>
  </w:style>
  <w:style w:type="table" w:customStyle="1" w:styleId="Zwykatabela21">
    <w:name w:val="Zwykła tabela 21"/>
    <w:basedOn w:val="Standardowy"/>
    <w:uiPriority w:val="42"/>
    <w:rsid w:val="00A324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MPtabelka">
    <w:name w:val="MP tabelka"/>
    <w:basedOn w:val="Standardowy"/>
    <w:uiPriority w:val="59"/>
    <w:rsid w:val="00A324C9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Arial Narrow" w:hAnsi="Arial Narrow"/>
        <w:b/>
        <w:sz w:val="22"/>
      </w:rPr>
      <w:tblPr/>
      <w:tcPr>
        <w:shd w:val="clear" w:color="auto" w:fill="E2EFD9" w:themeFill="accent6" w:themeFillTint="33"/>
      </w:tcPr>
    </w:tblStylePr>
  </w:style>
  <w:style w:type="character" w:customStyle="1" w:styleId="StylTekstpodstawowyArial10ptNiePogrubienieWyjustowanyZnak">
    <w:name w:val="Styl Tekst podstawowy + Arial 10 pt Nie Pogrubienie Wyjustowany... Znak"/>
    <w:link w:val="StylTekstpodstawowyArial10ptNiePogrubienieWyjustowany"/>
    <w:locked/>
    <w:rsid w:val="00A324C9"/>
    <w:rPr>
      <w:rFonts w:ascii="Arial" w:hAnsi="Arial" w:cs="Arial"/>
    </w:rPr>
  </w:style>
  <w:style w:type="paragraph" w:customStyle="1" w:styleId="StylTekstpodstawowyArial10ptNiePogrubienieWyjustowany">
    <w:name w:val="Styl Tekst podstawowy + Arial 10 pt Nie Pogrubienie Wyjustowany..."/>
    <w:basedOn w:val="Tekstpodstawowy"/>
    <w:link w:val="StylTekstpodstawowyArial10ptNiePogrubienieWyjustowanyZnak"/>
    <w:rsid w:val="00A324C9"/>
    <w:pPr>
      <w:spacing w:before="0" w:after="0"/>
      <w:ind w:left="480" w:firstLine="698"/>
    </w:pPr>
    <w:rPr>
      <w:rFonts w:eastAsiaTheme="minorHAnsi" w:cs="Arial"/>
      <w:sz w:val="22"/>
      <w:szCs w:val="22"/>
      <w:lang w:bidi="ar-SA"/>
    </w:rPr>
  </w:style>
  <w:style w:type="paragraph" w:customStyle="1" w:styleId="Strona">
    <w:name w:val="Strona"/>
    <w:basedOn w:val="Normalny"/>
    <w:rsid w:val="000548C7"/>
    <w:pPr>
      <w:widowControl w:val="0"/>
      <w:tabs>
        <w:tab w:val="left" w:pos="2835"/>
      </w:tabs>
      <w:suppressAutoHyphens/>
      <w:spacing w:before="0" w:line="240" w:lineRule="auto"/>
      <w:ind w:left="3119" w:hanging="2268"/>
      <w:jc w:val="left"/>
      <w:textAlignment w:val="top"/>
    </w:pPr>
    <w:rPr>
      <w:rFonts w:ascii="Times New Roman" w:eastAsia="Arial Unicode MS" w:hAnsi="Times New Roman" w:cs="Tahoma"/>
      <w:sz w:val="28"/>
      <w:szCs w:val="24"/>
      <w:lang w:eastAsia="pl-PL" w:bidi="pl-PL"/>
    </w:rPr>
  </w:style>
  <w:style w:type="paragraph" w:customStyle="1" w:styleId="Teks-poziom2">
    <w:name w:val="Teks - poziom 2"/>
    <w:basedOn w:val="Normalny"/>
    <w:link w:val="Teks-poziom2Znak"/>
    <w:rsid w:val="00E324D0"/>
    <w:pPr>
      <w:numPr>
        <w:ilvl w:val="1"/>
        <w:numId w:val="11"/>
      </w:numPr>
      <w:spacing w:before="0" w:after="200" w:line="276" w:lineRule="auto"/>
      <w:contextualSpacing/>
      <w:jc w:val="left"/>
    </w:pPr>
    <w:rPr>
      <w:rFonts w:eastAsiaTheme="minorHAnsi" w:cs="Arial"/>
      <w:lang w:val="en-GB"/>
    </w:rPr>
  </w:style>
  <w:style w:type="character" w:customStyle="1" w:styleId="Teks-poziom2Znak">
    <w:name w:val="Teks - poziom 2 Znak"/>
    <w:basedOn w:val="Domylnaczcionkaakapitu"/>
    <w:link w:val="Teks-poziom2"/>
    <w:rsid w:val="00E324D0"/>
    <w:rPr>
      <w:rFonts w:ascii="Arial" w:hAnsi="Arial" w:cs="Arial"/>
      <w:lang w:val="en-GB"/>
    </w:rPr>
  </w:style>
  <w:style w:type="paragraph" w:customStyle="1" w:styleId="Tekst-poziom3">
    <w:name w:val="Tekst - poziom 3"/>
    <w:basedOn w:val="Teks-poziom2"/>
    <w:qFormat/>
    <w:rsid w:val="00E324D0"/>
    <w:pPr>
      <w:numPr>
        <w:ilvl w:val="2"/>
      </w:numPr>
      <w:ind w:left="2160" w:hanging="360"/>
    </w:pPr>
  </w:style>
  <w:style w:type="numbering" w:customStyle="1" w:styleId="Bezlisty1">
    <w:name w:val="Bez listy1"/>
    <w:next w:val="Bezlisty"/>
    <w:uiPriority w:val="99"/>
    <w:semiHidden/>
    <w:unhideWhenUsed/>
    <w:rsid w:val="00243955"/>
  </w:style>
  <w:style w:type="character" w:customStyle="1" w:styleId="notefooter">
    <w:name w:val="note_footer"/>
    <w:basedOn w:val="Domylnaczcionkaakapitu"/>
    <w:rsid w:val="00243955"/>
    <w:rPr>
      <w:sz w:val="24"/>
      <w:szCs w:val="24"/>
      <w:shd w:val="clear" w:color="auto" w:fill="EEEEE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C37B2"/>
    <w:rPr>
      <w:color w:val="605E5C"/>
      <w:shd w:val="clear" w:color="auto" w:fill="E1DFDD"/>
    </w:rPr>
  </w:style>
  <w:style w:type="paragraph" w:customStyle="1" w:styleId="Tekst-poziom2">
    <w:name w:val="Tekst - poziom 2"/>
    <w:basedOn w:val="Teks-poziom2"/>
    <w:next w:val="Normalny"/>
    <w:link w:val="Tekst-poziom2Znak"/>
    <w:qFormat/>
    <w:rsid w:val="008E5064"/>
    <w:pPr>
      <w:numPr>
        <w:ilvl w:val="0"/>
        <w:numId w:val="0"/>
      </w:numPr>
      <w:spacing w:after="0"/>
    </w:pPr>
    <w:rPr>
      <w:rFonts w:eastAsia="Calibri"/>
    </w:rPr>
  </w:style>
  <w:style w:type="character" w:customStyle="1" w:styleId="Tekst-poziom2Znak">
    <w:name w:val="Tekst - poziom 2 Znak"/>
    <w:link w:val="Tekst-poziom2"/>
    <w:rsid w:val="008E5064"/>
    <w:rPr>
      <w:rFonts w:ascii="Arial" w:eastAsia="Calibri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M.P_Normalny"/>
    <w:qFormat/>
    <w:rsid w:val="00806775"/>
    <w:pPr>
      <w:spacing w:before="120" w:after="0" w:line="36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Nagłówek 1.2,Zwykły a"/>
    <w:basedOn w:val="Normalny"/>
    <w:next w:val="Normalny"/>
    <w:link w:val="Nagwek1Znak"/>
    <w:autoRedefine/>
    <w:uiPriority w:val="9"/>
    <w:qFormat/>
    <w:rsid w:val="00442225"/>
    <w:pPr>
      <w:pageBreakBefore/>
      <w:numPr>
        <w:numId w:val="1"/>
      </w:numPr>
      <w:pBdr>
        <w:top w:val="single" w:sz="24" w:space="1" w:color="2E74B5" w:themeColor="accent1" w:themeShade="BF"/>
        <w:left w:val="single" w:sz="24" w:space="4" w:color="2E74B5" w:themeColor="accent1" w:themeShade="BF"/>
        <w:bottom w:val="single" w:sz="24" w:space="1" w:color="2E74B5" w:themeColor="accent1" w:themeShade="BF"/>
        <w:right w:val="single" w:sz="24" w:space="4" w:color="2E74B5" w:themeColor="accent1" w:themeShade="BF"/>
      </w:pBdr>
      <w:shd w:val="clear" w:color="auto" w:fill="0070C0"/>
      <w:spacing w:after="12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4700"/>
    <w:pPr>
      <w:numPr>
        <w:ilvl w:val="1"/>
        <w:numId w:val="1"/>
      </w:numPr>
      <w:pBdr>
        <w:top w:val="single" w:sz="24" w:space="0" w:color="9CC2E5" w:themeColor="accent1" w:themeTint="99"/>
        <w:left w:val="single" w:sz="24" w:space="0" w:color="9CC2E5" w:themeColor="accent1" w:themeTint="99"/>
        <w:bottom w:val="single" w:sz="24" w:space="0" w:color="9CC2E5" w:themeColor="accent1" w:themeTint="99"/>
        <w:right w:val="single" w:sz="24" w:space="0" w:color="9CC2E5" w:themeColor="accent1" w:themeTint="99"/>
      </w:pBdr>
      <w:shd w:val="clear" w:color="auto" w:fill="9CC2E5" w:themeFill="accent1" w:themeFillTint="99"/>
      <w:spacing w:before="200" w:line="276" w:lineRule="auto"/>
      <w:outlineLvl w:val="1"/>
    </w:pPr>
    <w:rPr>
      <w:rFonts w:eastAsia="Times New Roman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FB6"/>
    <w:pPr>
      <w:numPr>
        <w:ilvl w:val="2"/>
        <w:numId w:val="1"/>
      </w:numPr>
      <w:pBdr>
        <w:top w:val="single" w:sz="6" w:space="2" w:color="2E74B5" w:themeColor="accent1" w:themeShade="BF"/>
        <w:left w:val="single" w:sz="6" w:space="2" w:color="2E74B5" w:themeColor="accent1" w:themeShade="BF"/>
        <w:bottom w:val="single" w:sz="6" w:space="1" w:color="2E74B5" w:themeColor="accent1" w:themeShade="BF"/>
        <w:right w:val="single" w:sz="6" w:space="4" w:color="2E74B5" w:themeColor="accent1" w:themeShade="BF"/>
      </w:pBdr>
      <w:spacing w:before="200" w:after="240"/>
      <w:outlineLvl w:val="2"/>
    </w:pPr>
    <w:rPr>
      <w:rFonts w:eastAsia="Times New Roman"/>
      <w:b/>
      <w:bCs/>
      <w:color w:val="000000"/>
      <w:lang w:eastAsia="ar-SA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4D108D"/>
    <w:pPr>
      <w:numPr>
        <w:numId w:val="2"/>
      </w:numPr>
      <w:outlineLvl w:val="3"/>
    </w:pPr>
  </w:style>
  <w:style w:type="paragraph" w:styleId="Nagwek5">
    <w:name w:val="heading 5"/>
    <w:basedOn w:val="Akapitzlist"/>
    <w:next w:val="Normalny"/>
    <w:link w:val="Nagwek5Znak"/>
    <w:autoRedefine/>
    <w:uiPriority w:val="9"/>
    <w:unhideWhenUsed/>
    <w:qFormat/>
    <w:rsid w:val="00E27D88"/>
    <w:pPr>
      <w:numPr>
        <w:numId w:val="4"/>
      </w:numPr>
      <w:ind w:left="1293" w:hanging="357"/>
      <w:outlineLvl w:val="4"/>
    </w:pPr>
  </w:style>
  <w:style w:type="paragraph" w:styleId="Nagwek6">
    <w:name w:val="heading 6"/>
    <w:basedOn w:val="Nagwek4"/>
    <w:next w:val="Normalny"/>
    <w:link w:val="Nagwek6Znak"/>
    <w:uiPriority w:val="9"/>
    <w:unhideWhenUsed/>
    <w:qFormat/>
    <w:rsid w:val="00FB517A"/>
    <w:pPr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D108D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D108D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D108D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0422D0"/>
    <w:pPr>
      <w:spacing w:before="200" w:after="120"/>
    </w:pPr>
    <w:rPr>
      <w:rFonts w:eastAsia="Times New Roman"/>
      <w:sz w:val="24"/>
      <w:szCs w:val="20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22D0"/>
    <w:rPr>
      <w:rFonts w:ascii="Arial" w:eastAsia="Times New Roman" w:hAnsi="Arial" w:cs="Times New Roman"/>
      <w:sz w:val="24"/>
      <w:szCs w:val="20"/>
      <w:lang w:bidi="en-US"/>
    </w:rPr>
  </w:style>
  <w:style w:type="paragraph" w:customStyle="1" w:styleId="normalny0">
    <w:name w:val="normalny"/>
    <w:basedOn w:val="Normalny"/>
    <w:link w:val="normalnyZnak"/>
    <w:uiPriority w:val="99"/>
    <w:rsid w:val="000422D0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abela">
    <w:name w:val="Tabela"/>
    <w:basedOn w:val="Normalny"/>
    <w:uiPriority w:val="99"/>
    <w:rsid w:val="000422D0"/>
    <w:pPr>
      <w:autoSpaceDE w:val="0"/>
      <w:autoSpaceDN w:val="0"/>
      <w:adjustRightInd w:val="0"/>
      <w:spacing w:before="40" w:after="40" w:line="240" w:lineRule="auto"/>
      <w:jc w:val="left"/>
    </w:pPr>
    <w:rPr>
      <w:rFonts w:ascii="Times New Roman" w:eastAsia="Times New Roman" w:hAnsi="Times New Roman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0422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D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0422D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D0"/>
    <w:rPr>
      <w:rFonts w:ascii="Arial" w:eastAsia="Calibri" w:hAnsi="Arial" w:cs="Times New Roman"/>
    </w:rPr>
  </w:style>
  <w:style w:type="character" w:customStyle="1" w:styleId="Nagwek1Znak">
    <w:name w:val="Nagłówek 1 Znak"/>
    <w:aliases w:val="Nagłówek 1.2 Znak,Zwykły a Znak"/>
    <w:basedOn w:val="Domylnaczcionkaakapitu"/>
    <w:link w:val="Nagwek1"/>
    <w:uiPriority w:val="9"/>
    <w:rsid w:val="00442225"/>
    <w:rPr>
      <w:rFonts w:ascii="Arial" w:eastAsia="Calibri" w:hAnsi="Arial" w:cs="Times New Roman"/>
      <w:b/>
      <w:bCs/>
      <w:sz w:val="24"/>
      <w:szCs w:val="24"/>
      <w:shd w:val="clear" w:color="auto" w:fill="0070C0"/>
    </w:rPr>
  </w:style>
  <w:style w:type="character" w:customStyle="1" w:styleId="Nagwek2Znak">
    <w:name w:val="Nagłówek 2 Znak"/>
    <w:basedOn w:val="Domylnaczcionkaakapitu"/>
    <w:link w:val="Nagwek2"/>
    <w:uiPriority w:val="9"/>
    <w:rsid w:val="005D4700"/>
    <w:rPr>
      <w:rFonts w:ascii="Arial" w:eastAsia="Times New Roman" w:hAnsi="Arial" w:cs="Times New Roman"/>
      <w:b/>
      <w:bCs/>
      <w:shd w:val="clear" w:color="auto" w:fill="9CC2E5" w:themeFill="accent1" w:themeFillTint="99"/>
    </w:rPr>
  </w:style>
  <w:style w:type="character" w:customStyle="1" w:styleId="Nagwek3Znak">
    <w:name w:val="Nagłówek 3 Znak"/>
    <w:basedOn w:val="Domylnaczcionkaakapitu"/>
    <w:link w:val="Nagwek3"/>
    <w:uiPriority w:val="9"/>
    <w:rsid w:val="00F61FB6"/>
    <w:rPr>
      <w:rFonts w:ascii="Arial" w:eastAsia="Times New Roman" w:hAnsi="Arial" w:cs="Times New Roman"/>
      <w:b/>
      <w:bCs/>
      <w:color w:val="00000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4D108D"/>
    <w:rPr>
      <w:rFonts w:ascii="Arial" w:eastAsia="Calibri" w:hAnsi="Arial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E27D88"/>
    <w:rPr>
      <w:rFonts w:ascii="Arial" w:eastAsia="Calibri" w:hAnsi="Arial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FB517A"/>
    <w:rPr>
      <w:rFonts w:ascii="Arial" w:eastAsia="Calibri" w:hAnsi="Arial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rsid w:val="004D108D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4D108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4D108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rsid w:val="004D108D"/>
    <w:pPr>
      <w:ind w:left="720"/>
      <w:contextualSpacing/>
    </w:pPr>
  </w:style>
  <w:style w:type="table" w:styleId="Tabela-Siatka">
    <w:name w:val="Table Grid"/>
    <w:basedOn w:val="Standardowy"/>
    <w:uiPriority w:val="59"/>
    <w:rsid w:val="0045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70AF3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6114A"/>
    <w:pPr>
      <w:tabs>
        <w:tab w:val="left" w:pos="851"/>
        <w:tab w:val="right" w:leader="dot" w:pos="9627"/>
      </w:tabs>
      <w:spacing w:before="60" w:after="60" w:line="240" w:lineRule="auto"/>
      <w:ind w:firstLine="426"/>
      <w:jc w:val="left"/>
    </w:pPr>
    <w:rPr>
      <w:b/>
      <w:bCs/>
      <w:i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6114A"/>
    <w:pPr>
      <w:spacing w:before="60" w:after="60" w:line="240" w:lineRule="auto"/>
      <w:ind w:left="1418" w:hanging="567"/>
      <w:jc w:val="left"/>
    </w:pPr>
    <w:rPr>
      <w:i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D150C"/>
    <w:pPr>
      <w:spacing w:before="0" w:line="276" w:lineRule="auto"/>
      <w:ind w:left="442" w:firstLine="578"/>
      <w:jc w:val="left"/>
    </w:pPr>
    <w:rPr>
      <w:i/>
      <w:iCs/>
      <w:szCs w:val="20"/>
    </w:rPr>
  </w:style>
  <w:style w:type="character" w:styleId="Hipercze">
    <w:name w:val="Hyperlink"/>
    <w:basedOn w:val="Domylnaczcionkaakapitu"/>
    <w:uiPriority w:val="99"/>
    <w:unhideWhenUsed/>
    <w:rsid w:val="00770AF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A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AF3"/>
    <w:rPr>
      <w:rFonts w:ascii="Tahoma" w:eastAsia="Calibri" w:hAnsi="Tahoma" w:cs="Tahoma"/>
      <w:sz w:val="16"/>
      <w:szCs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770AF3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70AF3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70AF3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70AF3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70AF3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70AF3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Bezodstpw">
    <w:name w:val="No Spacing"/>
    <w:link w:val="BezodstpwZnak"/>
    <w:uiPriority w:val="1"/>
    <w:rsid w:val="00A67A0B"/>
    <w:pPr>
      <w:spacing w:after="0" w:line="240" w:lineRule="auto"/>
      <w:ind w:firstLine="576"/>
      <w:jc w:val="both"/>
    </w:pPr>
    <w:rPr>
      <w:rFonts w:ascii="Arial" w:eastAsia="Calibri" w:hAnsi="Arial" w:cs="Times New Roman"/>
    </w:rPr>
  </w:style>
  <w:style w:type="paragraph" w:customStyle="1" w:styleId="abc">
    <w:name w:val="abc"/>
    <w:basedOn w:val="Normalny"/>
    <w:rsid w:val="006D1C08"/>
    <w:pPr>
      <w:numPr>
        <w:numId w:val="3"/>
      </w:numPr>
      <w:autoSpaceDE w:val="0"/>
      <w:autoSpaceDN w:val="0"/>
      <w:adjustRightInd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uiPriority w:val="99"/>
    <w:rsid w:val="006D1C08"/>
    <w:pPr>
      <w:widowControl w:val="0"/>
      <w:suppressAutoHyphens/>
      <w:autoSpaceDN w:val="0"/>
      <w:spacing w:after="0" w:line="288" w:lineRule="auto"/>
    </w:pPr>
    <w:rPr>
      <w:rFonts w:ascii="Arial" w:eastAsia="Lucida Sans Unicode" w:hAnsi="Arial" w:cs="Tahoma"/>
      <w:kern w:val="3"/>
      <w:szCs w:val="24"/>
      <w:lang w:eastAsia="zh-CN" w:bidi="hi-IN"/>
    </w:rPr>
  </w:style>
  <w:style w:type="character" w:styleId="Pogrubienie">
    <w:name w:val="Strong"/>
    <w:basedOn w:val="Domylnaczcionkaakapitu"/>
    <w:qFormat/>
    <w:rsid w:val="006D1C08"/>
    <w:rPr>
      <w:b/>
      <w:bCs/>
    </w:rPr>
  </w:style>
  <w:style w:type="paragraph" w:styleId="HTML-wstpniesformatowany">
    <w:name w:val="HTML Preformatted"/>
    <w:basedOn w:val="Normalny"/>
    <w:link w:val="HTML-wstpniesformatowanyZnak"/>
    <w:unhideWhenUsed/>
    <w:rsid w:val="00C23F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23F6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23F68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3F6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0A781C"/>
    <w:rPr>
      <w:rFonts w:ascii="Arial" w:eastAsia="Calibri" w:hAnsi="Arial" w:cs="Times New Roman"/>
    </w:rPr>
  </w:style>
  <w:style w:type="paragraph" w:customStyle="1" w:styleId="Akapitzlist1">
    <w:name w:val="Akapit z listą1"/>
    <w:basedOn w:val="Normalny"/>
    <w:rsid w:val="00C923D0"/>
    <w:pPr>
      <w:spacing w:before="200" w:after="200" w:line="276" w:lineRule="auto"/>
      <w:ind w:left="720"/>
    </w:pPr>
    <w:rPr>
      <w:rFonts w:eastAsia="Times New Roman"/>
      <w:sz w:val="24"/>
      <w:szCs w:val="20"/>
    </w:rPr>
  </w:style>
  <w:style w:type="character" w:customStyle="1" w:styleId="hps">
    <w:name w:val="hps"/>
    <w:rsid w:val="00C923D0"/>
  </w:style>
  <w:style w:type="character" w:styleId="UyteHipercze">
    <w:name w:val="FollowedHyperlink"/>
    <w:uiPriority w:val="99"/>
    <w:semiHidden/>
    <w:unhideWhenUsed/>
    <w:rsid w:val="001F604D"/>
    <w:rPr>
      <w:color w:val="800000"/>
      <w:u w:val="single"/>
    </w:rPr>
  </w:style>
  <w:style w:type="paragraph" w:styleId="NormalnyWeb">
    <w:name w:val="Normal (Web)"/>
    <w:basedOn w:val="Normalny"/>
    <w:uiPriority w:val="99"/>
    <w:unhideWhenUsed/>
    <w:rsid w:val="001F604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1F604D"/>
    <w:pPr>
      <w:autoSpaceDE w:val="0"/>
      <w:autoSpaceDN w:val="0"/>
      <w:adjustRightInd w:val="0"/>
      <w:spacing w:line="240" w:lineRule="auto"/>
      <w:ind w:left="708"/>
      <w:jc w:val="left"/>
    </w:pPr>
    <w:rPr>
      <w:rFonts w:ascii="Times New Roman" w:eastAsia="Times New Roman" w:hAnsi="Times New Roman"/>
      <w:b/>
      <w:sz w:val="20"/>
      <w:szCs w:val="20"/>
      <w:lang w:val="de-DE" w:eastAsia="pl-PL"/>
    </w:rPr>
  </w:style>
  <w:style w:type="paragraph" w:styleId="Lista">
    <w:name w:val="List"/>
    <w:basedOn w:val="Tekstpodstawowy"/>
    <w:uiPriority w:val="99"/>
    <w:semiHidden/>
    <w:unhideWhenUsed/>
    <w:rsid w:val="001F604D"/>
    <w:pPr>
      <w:overflowPunct w:val="0"/>
      <w:autoSpaceDE w:val="0"/>
      <w:autoSpaceDN w:val="0"/>
      <w:adjustRightInd w:val="0"/>
      <w:spacing w:before="0" w:after="144" w:line="240" w:lineRule="auto"/>
      <w:jc w:val="left"/>
    </w:pPr>
    <w:rPr>
      <w:rFonts w:ascii="Times New Roman" w:hAnsi="Times New Roman" w:cs="Tahoma"/>
      <w:color w:val="000000"/>
      <w:sz w:val="20"/>
      <w:lang w:eastAsia="pl-PL" w:bidi="ar-SA"/>
    </w:rPr>
  </w:style>
  <w:style w:type="paragraph" w:styleId="Lista2">
    <w:name w:val="List 2"/>
    <w:basedOn w:val="Normalny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ind w:left="566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1F604D"/>
    <w:pPr>
      <w:numPr>
        <w:ilvl w:val="1"/>
      </w:numPr>
      <w:autoSpaceDE w:val="0"/>
      <w:autoSpaceDN w:val="0"/>
      <w:adjustRightInd w:val="0"/>
      <w:spacing w:line="240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F604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1F604D"/>
    <w:pPr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F604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04D"/>
    <w:pPr>
      <w:autoSpaceDE w:val="0"/>
      <w:autoSpaceDN w:val="0"/>
      <w:adjustRightInd w:val="0"/>
      <w:ind w:left="720" w:firstLine="36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04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FF0000"/>
      <w:position w:val="8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04D"/>
    <w:rPr>
      <w:rFonts w:ascii="Times New Roman" w:eastAsia="Times New Roman" w:hAnsi="Times New Roman" w:cs="Times New Roman"/>
      <w:color w:val="FF0000"/>
      <w:position w:val="8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F604D"/>
    <w:pPr>
      <w:autoSpaceDE w:val="0"/>
      <w:autoSpaceDN w:val="0"/>
      <w:adjustRightInd w:val="0"/>
      <w:ind w:left="708" w:firstLine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04D"/>
    <w:pPr>
      <w:autoSpaceDE w:val="0"/>
      <w:autoSpaceDN w:val="0"/>
      <w:adjustRightInd w:val="0"/>
      <w:ind w:left="900" w:firstLine="516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0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1F604D"/>
    <w:pPr>
      <w:autoSpaceDE w:val="0"/>
      <w:autoSpaceDN w:val="0"/>
      <w:adjustRightInd w:val="0"/>
      <w:spacing w:line="240" w:lineRule="auto"/>
      <w:ind w:left="360" w:right="-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0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0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20">
    <w:name w:val="Nagłówek2"/>
    <w:basedOn w:val="Normalny"/>
    <w:next w:val="Tekstpodstawowy"/>
    <w:uiPriority w:val="99"/>
    <w:rsid w:val="001F604D"/>
    <w:pPr>
      <w:keepNext/>
      <w:autoSpaceDE w:val="0"/>
      <w:autoSpaceDN w:val="0"/>
      <w:adjustRightInd w:val="0"/>
      <w:spacing w:before="240" w:line="240" w:lineRule="auto"/>
      <w:jc w:val="left"/>
    </w:pPr>
    <w:rPr>
      <w:rFonts w:ascii="Times New Roman" w:eastAsia="Lucida Sans Unicode" w:hAnsi="Times New Roman" w:cs="Tahoma"/>
      <w:sz w:val="28"/>
      <w:szCs w:val="28"/>
      <w:lang w:eastAsia="pl-PL"/>
    </w:rPr>
  </w:style>
  <w:style w:type="paragraph" w:customStyle="1" w:styleId="Podpis2">
    <w:name w:val="Podpis2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i/>
      <w:iCs/>
      <w:sz w:val="24"/>
      <w:szCs w:val="20"/>
      <w:lang w:eastAsia="pl-PL"/>
    </w:rPr>
  </w:style>
  <w:style w:type="paragraph" w:customStyle="1" w:styleId="Indeks">
    <w:name w:val="Indeks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1F604D"/>
    <w:pPr>
      <w:keepNext/>
      <w:autoSpaceDE w:val="0"/>
      <w:autoSpaceDN w:val="0"/>
      <w:adjustRightInd w:val="0"/>
      <w:spacing w:before="240" w:line="240" w:lineRule="auto"/>
      <w:jc w:val="left"/>
    </w:pPr>
    <w:rPr>
      <w:rFonts w:ascii="Times New Roman" w:eastAsia="Lucida Sans Unicode" w:hAnsi="Times New Roman" w:cs="Tahoma"/>
      <w:sz w:val="28"/>
      <w:szCs w:val="28"/>
      <w:lang w:eastAsia="pl-PL"/>
    </w:rPr>
  </w:style>
  <w:style w:type="paragraph" w:customStyle="1" w:styleId="Podpis1">
    <w:name w:val="Podpis1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ahoma"/>
      <w:i/>
      <w:iCs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1F604D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1F604D"/>
    <w:pPr>
      <w:autoSpaceDE w:val="0"/>
      <w:autoSpaceDN w:val="0"/>
      <w:adjustRightInd w:val="0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1F604D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lowek">
    <w:name w:val="naglowek"/>
    <w:next w:val="Zwykytekst1"/>
    <w:uiPriority w:val="99"/>
    <w:rsid w:val="001F604D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uiPriority w:val="99"/>
    <w:rsid w:val="001F604D"/>
    <w:pPr>
      <w:shd w:val="clear" w:color="auto" w:fill="000080"/>
      <w:autoSpaceDE w:val="0"/>
      <w:autoSpaceDN w:val="0"/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Zawartoramki">
    <w:name w:val="Zawartość ramki"/>
    <w:basedOn w:val="Tekstpodstawowy"/>
    <w:uiPriority w:val="99"/>
    <w:rsid w:val="001F604D"/>
    <w:pPr>
      <w:overflowPunct w:val="0"/>
      <w:autoSpaceDE w:val="0"/>
      <w:autoSpaceDN w:val="0"/>
      <w:adjustRightInd w:val="0"/>
      <w:spacing w:before="0" w:after="144" w:line="240" w:lineRule="auto"/>
      <w:jc w:val="left"/>
    </w:pPr>
    <w:rPr>
      <w:rFonts w:ascii="Times New Roman" w:hAnsi="Times New Roman"/>
      <w:color w:val="000000"/>
      <w:sz w:val="20"/>
      <w:lang w:eastAsia="pl-PL" w:bidi="ar-SA"/>
    </w:rPr>
  </w:style>
  <w:style w:type="paragraph" w:customStyle="1" w:styleId="Spistreci10">
    <w:name w:val="Spis treści 10"/>
    <w:basedOn w:val="Indeks"/>
    <w:uiPriority w:val="99"/>
    <w:rsid w:val="001F604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uiPriority w:val="99"/>
    <w:rsid w:val="001F604D"/>
    <w:pPr>
      <w:suppressLineNumbers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1F604D"/>
    <w:pPr>
      <w:jc w:val="center"/>
    </w:pPr>
    <w:rPr>
      <w:b/>
      <w:bCs/>
    </w:rPr>
  </w:style>
  <w:style w:type="paragraph" w:customStyle="1" w:styleId="Tekstpodstawowy22">
    <w:name w:val="Tekst podstawowy 22"/>
    <w:basedOn w:val="Normalny"/>
    <w:uiPriority w:val="99"/>
    <w:rsid w:val="001F604D"/>
    <w:pPr>
      <w:autoSpaceDE w:val="0"/>
      <w:autoSpaceDN w:val="0"/>
      <w:adjustRightInd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23">
    <w:name w:val="Tekst podstawowy 23"/>
    <w:basedOn w:val="Normalny"/>
    <w:uiPriority w:val="99"/>
    <w:rsid w:val="001F604D"/>
    <w:pPr>
      <w:overflowPunct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Zwyky">
    <w:name w:val="Zwykły"/>
    <w:basedOn w:val="Normalny"/>
    <w:uiPriority w:val="99"/>
    <w:rsid w:val="001F604D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Nagwek0">
    <w:name w:val="Nag³ówek"/>
    <w:basedOn w:val="Nagwek2"/>
    <w:next w:val="Normalny"/>
    <w:uiPriority w:val="99"/>
    <w:rsid w:val="001F604D"/>
    <w:pPr>
      <w:keepNext/>
      <w:keepLines/>
      <w:widowControl w:val="0"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 w:val="0"/>
      <w:autoSpaceDN w:val="0"/>
      <w:adjustRightInd w:val="0"/>
      <w:spacing w:before="240" w:line="240" w:lineRule="auto"/>
      <w:jc w:val="left"/>
      <w:outlineLvl w:val="9"/>
    </w:pPr>
    <w:rPr>
      <w:rFonts w:ascii="Times New Roman" w:hAnsi="Times New Roman" w:cs="Arial"/>
      <w:noProof/>
      <w:sz w:val="20"/>
      <w:szCs w:val="24"/>
      <w:lang w:val="en-US" w:eastAsia="pl-PL"/>
    </w:rPr>
  </w:style>
  <w:style w:type="paragraph" w:customStyle="1" w:styleId="Tekst">
    <w:name w:val="Tekst"/>
    <w:basedOn w:val="Normalny"/>
    <w:rsid w:val="001F604D"/>
    <w:pPr>
      <w:autoSpaceDE w:val="0"/>
      <w:autoSpaceDN w:val="0"/>
      <w:adjustRightInd w:val="0"/>
      <w:ind w:left="851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1F604D"/>
    <w:pPr>
      <w:overflowPunct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04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F604D"/>
    <w:rPr>
      <w:sz w:val="16"/>
      <w:szCs w:val="16"/>
    </w:rPr>
  </w:style>
  <w:style w:type="character" w:customStyle="1" w:styleId="Absatz-Standardschriftart">
    <w:name w:val="Absatz-Standardschriftart"/>
    <w:rsid w:val="001F604D"/>
  </w:style>
  <w:style w:type="character" w:customStyle="1" w:styleId="WW-Absatz-Standardschriftart">
    <w:name w:val="WW-Absatz-Standardschriftart"/>
    <w:rsid w:val="001F604D"/>
  </w:style>
  <w:style w:type="character" w:customStyle="1" w:styleId="WW8Num5z0">
    <w:name w:val="WW8Num5z0"/>
    <w:rsid w:val="001F604D"/>
    <w:rPr>
      <w:rFonts w:ascii="Times New Roman" w:hAnsi="Times New Roman" w:cs="Times New Roman" w:hint="default"/>
    </w:rPr>
  </w:style>
  <w:style w:type="character" w:customStyle="1" w:styleId="WW8Num5z1">
    <w:name w:val="WW8Num5z1"/>
    <w:rsid w:val="001F604D"/>
    <w:rPr>
      <w:rFonts w:ascii="Courier New" w:hAnsi="Courier New" w:cs="Courier New" w:hint="default"/>
    </w:rPr>
  </w:style>
  <w:style w:type="character" w:customStyle="1" w:styleId="WW8Num5z2">
    <w:name w:val="WW8Num5z2"/>
    <w:rsid w:val="001F604D"/>
    <w:rPr>
      <w:rFonts w:ascii="Wingdings" w:hAnsi="Wingdings" w:hint="default"/>
    </w:rPr>
  </w:style>
  <w:style w:type="character" w:customStyle="1" w:styleId="WW8Num5z3">
    <w:name w:val="WW8Num5z3"/>
    <w:rsid w:val="001F604D"/>
    <w:rPr>
      <w:rFonts w:ascii="Symbol" w:hAnsi="Symbol" w:hint="default"/>
    </w:rPr>
  </w:style>
  <w:style w:type="character" w:customStyle="1" w:styleId="WW8NumSt4z0">
    <w:name w:val="WW8NumSt4z0"/>
    <w:rsid w:val="001F604D"/>
    <w:rPr>
      <w:rFonts w:ascii="Symbol" w:hAnsi="Symbol" w:hint="default"/>
    </w:rPr>
  </w:style>
  <w:style w:type="character" w:customStyle="1" w:styleId="WW8NumSt5z0">
    <w:name w:val="WW8NumSt5z0"/>
    <w:rsid w:val="001F604D"/>
    <w:rPr>
      <w:rFonts w:ascii="Symbol" w:hAnsi="Symbol" w:hint="default"/>
    </w:rPr>
  </w:style>
  <w:style w:type="character" w:customStyle="1" w:styleId="WW8NumSt6z0">
    <w:name w:val="WW8NumSt6z0"/>
    <w:rsid w:val="001F604D"/>
    <w:rPr>
      <w:rFonts w:ascii="Symbol" w:hAnsi="Symbol" w:hint="default"/>
    </w:rPr>
  </w:style>
  <w:style w:type="character" w:customStyle="1" w:styleId="Domylnaczcionkaakapitu2">
    <w:name w:val="Domyślna czcionka akapitu2"/>
    <w:rsid w:val="001F604D"/>
  </w:style>
  <w:style w:type="character" w:customStyle="1" w:styleId="WW8Num3z0">
    <w:name w:val="WW8Num3z0"/>
    <w:rsid w:val="001F604D"/>
    <w:rPr>
      <w:rFonts w:ascii="Symbol" w:hAnsi="Symbol" w:cs="StarSymbol" w:hint="default"/>
      <w:sz w:val="18"/>
      <w:szCs w:val="18"/>
    </w:rPr>
  </w:style>
  <w:style w:type="character" w:customStyle="1" w:styleId="WW8Num4z0">
    <w:name w:val="WW8Num4z0"/>
    <w:rsid w:val="001F604D"/>
    <w:rPr>
      <w:rFonts w:ascii="Symbol" w:hAnsi="Symbol" w:cs="StarSymbol" w:hint="default"/>
      <w:sz w:val="18"/>
      <w:szCs w:val="18"/>
    </w:rPr>
  </w:style>
  <w:style w:type="character" w:customStyle="1" w:styleId="WW-Absatz-Standardschriftart1">
    <w:name w:val="WW-Absatz-Standardschriftart1"/>
    <w:rsid w:val="001F604D"/>
  </w:style>
  <w:style w:type="character" w:customStyle="1" w:styleId="WW-Absatz-Standardschriftart11">
    <w:name w:val="WW-Absatz-Standardschriftart11"/>
    <w:rsid w:val="001F604D"/>
  </w:style>
  <w:style w:type="character" w:customStyle="1" w:styleId="WW-Absatz-Standardschriftart111">
    <w:name w:val="WW-Absatz-Standardschriftart111"/>
    <w:rsid w:val="001F604D"/>
  </w:style>
  <w:style w:type="character" w:customStyle="1" w:styleId="WW8Num9z0">
    <w:name w:val="WW8Num9z0"/>
    <w:rsid w:val="001F604D"/>
    <w:rPr>
      <w:rFonts w:ascii="Arial" w:hAnsi="Arial" w:cs="Arial" w:hint="default"/>
    </w:rPr>
  </w:style>
  <w:style w:type="character" w:customStyle="1" w:styleId="WW8Num9z1">
    <w:name w:val="WW8Num9z1"/>
    <w:rsid w:val="001F604D"/>
    <w:rPr>
      <w:rFonts w:ascii="Courier New" w:hAnsi="Courier New" w:cs="Courier New" w:hint="default"/>
    </w:rPr>
  </w:style>
  <w:style w:type="character" w:customStyle="1" w:styleId="WW8Num9z2">
    <w:name w:val="WW8Num9z2"/>
    <w:rsid w:val="001F604D"/>
    <w:rPr>
      <w:rFonts w:ascii="Wingdings" w:hAnsi="Wingdings" w:hint="default"/>
    </w:rPr>
  </w:style>
  <w:style w:type="character" w:customStyle="1" w:styleId="WW8Num9z3">
    <w:name w:val="WW8Num9z3"/>
    <w:rsid w:val="001F604D"/>
    <w:rPr>
      <w:rFonts w:ascii="Symbol" w:hAnsi="Symbol" w:hint="default"/>
    </w:rPr>
  </w:style>
  <w:style w:type="character" w:customStyle="1" w:styleId="WW8Num15z0">
    <w:name w:val="WW8Num15z0"/>
    <w:rsid w:val="001F604D"/>
    <w:rPr>
      <w:rFonts w:ascii="Symbol" w:hAnsi="Symbol" w:hint="default"/>
    </w:rPr>
  </w:style>
  <w:style w:type="character" w:customStyle="1" w:styleId="WW8Num17z0">
    <w:name w:val="WW8Num17z0"/>
    <w:rsid w:val="001F604D"/>
    <w:rPr>
      <w:rFonts w:ascii="Symbol" w:hAnsi="Symbol" w:hint="default"/>
    </w:rPr>
  </w:style>
  <w:style w:type="character" w:customStyle="1" w:styleId="WW8Num17z1">
    <w:name w:val="WW8Num17z1"/>
    <w:rsid w:val="001F604D"/>
    <w:rPr>
      <w:rFonts w:ascii="Courier New" w:hAnsi="Courier New" w:cs="Courier New" w:hint="default"/>
    </w:rPr>
  </w:style>
  <w:style w:type="character" w:customStyle="1" w:styleId="WW8Num17z2">
    <w:name w:val="WW8Num17z2"/>
    <w:rsid w:val="001F604D"/>
    <w:rPr>
      <w:rFonts w:ascii="Wingdings" w:hAnsi="Wingdings" w:hint="default"/>
    </w:rPr>
  </w:style>
  <w:style w:type="character" w:customStyle="1" w:styleId="WW8Num18z0">
    <w:name w:val="WW8Num18z0"/>
    <w:rsid w:val="001F604D"/>
    <w:rPr>
      <w:rFonts w:ascii="Symbol" w:hAnsi="Symbol" w:hint="default"/>
    </w:rPr>
  </w:style>
  <w:style w:type="character" w:customStyle="1" w:styleId="WW8Num23z0">
    <w:name w:val="WW8Num23z0"/>
    <w:rsid w:val="001F604D"/>
    <w:rPr>
      <w:rFonts w:ascii="Symbol" w:hAnsi="Symbol" w:hint="default"/>
    </w:rPr>
  </w:style>
  <w:style w:type="character" w:customStyle="1" w:styleId="WW8NumSt21z0">
    <w:name w:val="WW8NumSt21z0"/>
    <w:rsid w:val="001F604D"/>
    <w:rPr>
      <w:rFonts w:ascii="Symbol" w:hAnsi="Symbol" w:hint="default"/>
    </w:rPr>
  </w:style>
  <w:style w:type="character" w:customStyle="1" w:styleId="Domylnaczcionkaakapitu1">
    <w:name w:val="Domyślna czcionka akapitu1"/>
    <w:rsid w:val="001F604D"/>
  </w:style>
  <w:style w:type="character" w:customStyle="1" w:styleId="Symbolewypunktowania">
    <w:name w:val="Symbole wypunktowania"/>
    <w:rsid w:val="001F604D"/>
    <w:rPr>
      <w:rFonts w:ascii="StarSymbol" w:eastAsia="StarSymbol" w:hAnsi="StarSymbol" w:cs="StarSymbol" w:hint="default"/>
      <w:sz w:val="18"/>
      <w:szCs w:val="18"/>
    </w:rPr>
  </w:style>
  <w:style w:type="character" w:customStyle="1" w:styleId="noteheader">
    <w:name w:val="note_header"/>
    <w:basedOn w:val="Domylnaczcionkaakapitu"/>
    <w:rsid w:val="001F604D"/>
    <w:rPr>
      <w:sz w:val="24"/>
      <w:szCs w:val="24"/>
      <w:shd w:val="clear" w:color="auto" w:fill="EEEEEE"/>
    </w:rPr>
  </w:style>
  <w:style w:type="character" w:customStyle="1" w:styleId="noteheaderapp">
    <w:name w:val="note_header_app"/>
    <w:basedOn w:val="Domylnaczcionkaakapitu"/>
    <w:rsid w:val="001F604D"/>
    <w:rPr>
      <w:sz w:val="16"/>
      <w:szCs w:val="16"/>
      <w:shd w:val="clear" w:color="auto" w:fill="EEEEEE"/>
    </w:rPr>
  </w:style>
  <w:style w:type="character" w:customStyle="1" w:styleId="apple-converted-space">
    <w:name w:val="apple-converted-space"/>
    <w:basedOn w:val="Domylnaczcionkaakapitu"/>
    <w:rsid w:val="001F604D"/>
  </w:style>
  <w:style w:type="character" w:customStyle="1" w:styleId="0PracaZnak">
    <w:name w:val="0 Praca Znak"/>
    <w:link w:val="0Praca"/>
    <w:locked/>
    <w:rsid w:val="0086400F"/>
    <w:rPr>
      <w:sz w:val="24"/>
      <w:szCs w:val="24"/>
    </w:rPr>
  </w:style>
  <w:style w:type="paragraph" w:customStyle="1" w:styleId="0Praca">
    <w:name w:val="0 Praca"/>
    <w:basedOn w:val="Normalny"/>
    <w:link w:val="0PracaZnak"/>
    <w:rsid w:val="0086400F"/>
    <w:pPr>
      <w:spacing w:before="80"/>
      <w:ind w:firstLine="567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-PracaZnak">
    <w:name w:val="- Praca Znak"/>
    <w:link w:val="-Praca"/>
    <w:locked/>
    <w:rsid w:val="0086400F"/>
    <w:rPr>
      <w:sz w:val="24"/>
      <w:szCs w:val="24"/>
    </w:rPr>
  </w:style>
  <w:style w:type="paragraph" w:customStyle="1" w:styleId="-Praca">
    <w:name w:val="- Praca"/>
    <w:basedOn w:val="Akapitzlist"/>
    <w:link w:val="-PracaZnak"/>
    <w:rsid w:val="0086400F"/>
    <w:pPr>
      <w:numPr>
        <w:numId w:val="5"/>
      </w:numPr>
      <w:tabs>
        <w:tab w:val="left" w:pos="993"/>
      </w:tabs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MPAkapit">
    <w:name w:val="M.P_Akapit"/>
    <w:basedOn w:val="Normalny"/>
    <w:link w:val="MPAkapitZnak"/>
    <w:qFormat/>
    <w:rsid w:val="00C13A51"/>
    <w:pPr>
      <w:ind w:firstLine="708"/>
    </w:pPr>
  </w:style>
  <w:style w:type="paragraph" w:customStyle="1" w:styleId="MPTabela">
    <w:name w:val="M.P_Tabela"/>
    <w:basedOn w:val="Normalny"/>
    <w:qFormat/>
    <w:rsid w:val="00DD12C3"/>
    <w:pPr>
      <w:spacing w:before="0" w:line="240" w:lineRule="auto"/>
    </w:pPr>
    <w:rPr>
      <w:rFonts w:ascii="Arial Narrow" w:hAnsi="Arial Narrow"/>
    </w:rPr>
  </w:style>
  <w:style w:type="character" w:customStyle="1" w:styleId="MPAkapitZnak">
    <w:name w:val="M.P_Akapit Znak"/>
    <w:basedOn w:val="Domylnaczcionkaakapitu"/>
    <w:link w:val="MPAkapit"/>
    <w:rsid w:val="00C13A51"/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3CF9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3CF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3CF9"/>
    <w:rPr>
      <w:vertAlign w:val="superscript"/>
    </w:rPr>
  </w:style>
  <w:style w:type="numbering" w:customStyle="1" w:styleId="Styl1">
    <w:name w:val="Styl1"/>
    <w:uiPriority w:val="99"/>
    <w:rsid w:val="00A65A49"/>
    <w:pPr>
      <w:numPr>
        <w:numId w:val="6"/>
      </w:numPr>
    </w:pPr>
  </w:style>
  <w:style w:type="character" w:styleId="Odwoanieintensywne">
    <w:name w:val="Intense Reference"/>
    <w:basedOn w:val="Domylnaczcionkaakapitu"/>
    <w:uiPriority w:val="32"/>
    <w:rsid w:val="00A53D75"/>
    <w:rPr>
      <w:b/>
      <w:bCs/>
      <w:smallCaps/>
      <w:color w:val="ED7D31" w:themeColor="accent2"/>
      <w:spacing w:val="5"/>
      <w:u w:val="single"/>
    </w:rPr>
  </w:style>
  <w:style w:type="character" w:styleId="Tekstzastpczy">
    <w:name w:val="Placeholder Text"/>
    <w:uiPriority w:val="99"/>
    <w:semiHidden/>
    <w:rsid w:val="008D73CF"/>
    <w:rPr>
      <w:color w:val="808080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8D73CF"/>
    <w:pPr>
      <w:pBdr>
        <w:bottom w:val="single" w:sz="4" w:space="4" w:color="4F81BD"/>
      </w:pBdr>
      <w:spacing w:before="200" w:after="280" w:line="276" w:lineRule="auto"/>
      <w:ind w:left="936" w:right="936" w:firstLine="57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73CF"/>
    <w:rPr>
      <w:rFonts w:ascii="Arial" w:eastAsia="Calibri" w:hAnsi="Arial" w:cs="Times New Roman"/>
      <w:b/>
      <w:bCs/>
      <w:i/>
      <w:iCs/>
      <w:color w:val="4F81BD"/>
    </w:rPr>
  </w:style>
  <w:style w:type="character" w:styleId="Numerstrony">
    <w:name w:val="page number"/>
    <w:rsid w:val="008D73CF"/>
  </w:style>
  <w:style w:type="paragraph" w:customStyle="1" w:styleId="opisZnak">
    <w:name w:val="opis Znak"/>
    <w:basedOn w:val="Normalny"/>
    <w:rsid w:val="008D73CF"/>
    <w:pPr>
      <w:widowControl w:val="0"/>
      <w:spacing w:before="0"/>
      <w:ind w:left="170" w:right="170" w:firstLine="576"/>
    </w:pPr>
    <w:rPr>
      <w:rFonts w:eastAsia="Times New Roman"/>
      <w:snapToGrid w:val="0"/>
      <w:sz w:val="20"/>
      <w:szCs w:val="20"/>
      <w:lang w:eastAsia="pl-PL"/>
    </w:rPr>
  </w:style>
  <w:style w:type="character" w:styleId="Numerwiersza">
    <w:name w:val="line number"/>
    <w:uiPriority w:val="99"/>
    <w:semiHidden/>
    <w:unhideWhenUsed/>
    <w:rsid w:val="008D73CF"/>
  </w:style>
  <w:style w:type="paragraph" w:customStyle="1" w:styleId="opis">
    <w:name w:val="opis"/>
    <w:basedOn w:val="Normalny"/>
    <w:rsid w:val="008D73CF"/>
    <w:pPr>
      <w:widowControl w:val="0"/>
      <w:spacing w:before="0"/>
      <w:ind w:left="170" w:right="170" w:firstLine="576"/>
    </w:pPr>
    <w:rPr>
      <w:rFonts w:eastAsia="Times New Roman"/>
      <w:snapToGrid w:val="0"/>
      <w:sz w:val="20"/>
      <w:szCs w:val="20"/>
      <w:lang w:eastAsia="pl-PL"/>
    </w:rPr>
  </w:style>
  <w:style w:type="paragraph" w:customStyle="1" w:styleId="podpunkt">
    <w:name w:val="podpunkt."/>
    <w:basedOn w:val="opis"/>
    <w:rsid w:val="008D73CF"/>
    <w:pPr>
      <w:numPr>
        <w:numId w:val="7"/>
      </w:numPr>
    </w:pPr>
  </w:style>
  <w:style w:type="paragraph" w:customStyle="1" w:styleId="Rozdzia">
    <w:name w:val="Rozdział"/>
    <w:basedOn w:val="opis"/>
    <w:next w:val="opis"/>
    <w:rsid w:val="008D73CF"/>
    <w:pPr>
      <w:numPr>
        <w:numId w:val="8"/>
      </w:numPr>
      <w:snapToGrid w:val="0"/>
      <w:outlineLvl w:val="0"/>
    </w:pPr>
    <w:rPr>
      <w:b/>
      <w:smallCaps/>
      <w:snapToGrid/>
      <w:sz w:val="28"/>
    </w:rPr>
  </w:style>
  <w:style w:type="paragraph" w:customStyle="1" w:styleId="Rozdzia-">
    <w:name w:val="Rozdział-"/>
    <w:basedOn w:val="Normalny"/>
    <w:next w:val="opis"/>
    <w:rsid w:val="008D73CF"/>
    <w:pPr>
      <w:widowControl w:val="0"/>
      <w:numPr>
        <w:ilvl w:val="1"/>
        <w:numId w:val="8"/>
      </w:numPr>
      <w:snapToGrid w:val="0"/>
      <w:spacing w:before="0"/>
      <w:ind w:right="170"/>
      <w:outlineLvl w:val="1"/>
    </w:pPr>
    <w:rPr>
      <w:rFonts w:eastAsia="Times New Roman"/>
      <w:b/>
      <w:sz w:val="20"/>
      <w:szCs w:val="20"/>
      <w:lang w:eastAsia="pl-PL"/>
    </w:rPr>
  </w:style>
  <w:style w:type="paragraph" w:customStyle="1" w:styleId="Rrozdzia">
    <w:name w:val="Rrozdział="/>
    <w:basedOn w:val="Normalny"/>
    <w:next w:val="opis"/>
    <w:rsid w:val="008D73CF"/>
    <w:pPr>
      <w:widowControl w:val="0"/>
      <w:numPr>
        <w:ilvl w:val="2"/>
        <w:numId w:val="8"/>
      </w:numPr>
      <w:snapToGrid w:val="0"/>
      <w:spacing w:before="0"/>
      <w:ind w:right="170"/>
      <w:outlineLvl w:val="2"/>
    </w:pPr>
    <w:rPr>
      <w:rFonts w:eastAsia="Times New Roman"/>
      <w:sz w:val="20"/>
      <w:szCs w:val="20"/>
      <w:lang w:eastAsia="pl-PL"/>
    </w:rPr>
  </w:style>
  <w:style w:type="paragraph" w:customStyle="1" w:styleId="Style10">
    <w:name w:val="Style10"/>
    <w:basedOn w:val="Normalny"/>
    <w:rsid w:val="008D73CF"/>
    <w:pPr>
      <w:widowControl w:val="0"/>
      <w:autoSpaceDE w:val="0"/>
      <w:autoSpaceDN w:val="0"/>
      <w:adjustRightInd w:val="0"/>
      <w:spacing w:before="0" w:line="286" w:lineRule="exact"/>
      <w:ind w:firstLine="576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rsid w:val="008D73CF"/>
    <w:rPr>
      <w:rFonts w:ascii="Times New Roman" w:hAnsi="Times New Roman" w:cs="Times New Roman" w:hint="default"/>
      <w:sz w:val="22"/>
      <w:szCs w:val="22"/>
    </w:rPr>
  </w:style>
  <w:style w:type="paragraph" w:customStyle="1" w:styleId="TableText">
    <w:name w:val="Table Text"/>
    <w:rsid w:val="008D73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rsid w:val="008D73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st">
    <w:name w:val="st"/>
    <w:rsid w:val="008D73CF"/>
  </w:style>
  <w:style w:type="numbering" w:customStyle="1" w:styleId="StylEB">
    <w:name w:val="Styl EB"/>
    <w:uiPriority w:val="99"/>
    <w:rsid w:val="008D73CF"/>
    <w:pPr>
      <w:numPr>
        <w:numId w:val="9"/>
      </w:numPr>
    </w:pPr>
  </w:style>
  <w:style w:type="character" w:styleId="Uwydatnienie">
    <w:name w:val="Emphasis"/>
    <w:uiPriority w:val="20"/>
    <w:qFormat/>
    <w:rsid w:val="008D73CF"/>
    <w:rPr>
      <w:i w:val="0"/>
      <w:iCs w:val="0"/>
      <w:caps/>
      <w:color w:val="243F60"/>
      <w:spacing w:val="5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3CF"/>
    <w:pPr>
      <w:spacing w:before="0" w:line="240" w:lineRule="auto"/>
      <w:ind w:firstLine="576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3CF"/>
    <w:rPr>
      <w:rFonts w:ascii="Tahoma" w:eastAsia="Times New Roman" w:hAnsi="Tahoma" w:cs="Tahoma"/>
      <w:sz w:val="16"/>
      <w:szCs w:val="16"/>
      <w:lang w:bidi="en-US"/>
    </w:rPr>
  </w:style>
  <w:style w:type="paragraph" w:styleId="Cytat">
    <w:name w:val="Quote"/>
    <w:basedOn w:val="Normalny"/>
    <w:next w:val="Normalny"/>
    <w:link w:val="CytatZnak"/>
    <w:uiPriority w:val="29"/>
    <w:rsid w:val="008D73CF"/>
    <w:pPr>
      <w:spacing w:before="200" w:after="200" w:line="276" w:lineRule="auto"/>
      <w:ind w:firstLine="576"/>
    </w:pPr>
    <w:rPr>
      <w:rFonts w:eastAsia="Times New Roman"/>
      <w:i/>
      <w:iCs/>
      <w:sz w:val="24"/>
      <w:szCs w:val="20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8D73CF"/>
    <w:rPr>
      <w:rFonts w:ascii="Arial" w:eastAsia="Times New Roman" w:hAnsi="Arial" w:cs="Times New Roman"/>
      <w:i/>
      <w:iCs/>
      <w:sz w:val="24"/>
      <w:szCs w:val="20"/>
      <w:lang w:bidi="en-US"/>
    </w:rPr>
  </w:style>
  <w:style w:type="paragraph" w:customStyle="1" w:styleId="WW-Tekstpodstawowywcity3">
    <w:name w:val="WW-Tekst podstawowy wcięty 3"/>
    <w:basedOn w:val="Normalny"/>
    <w:uiPriority w:val="99"/>
    <w:rsid w:val="008D73CF"/>
    <w:pPr>
      <w:spacing w:before="200" w:line="240" w:lineRule="auto"/>
      <w:ind w:firstLine="708"/>
    </w:pPr>
    <w:rPr>
      <w:rFonts w:eastAsia="Times New Roman"/>
      <w:sz w:val="26"/>
      <w:szCs w:val="20"/>
      <w:lang w:bidi="en-US"/>
    </w:rPr>
  </w:style>
  <w:style w:type="paragraph" w:customStyle="1" w:styleId="Wcicienormalne1">
    <w:name w:val="Wcięcie normalne1"/>
    <w:basedOn w:val="Normalny"/>
    <w:uiPriority w:val="99"/>
    <w:rsid w:val="008D73CF"/>
    <w:pPr>
      <w:widowControl w:val="0"/>
      <w:suppressAutoHyphens/>
      <w:spacing w:before="0" w:line="240" w:lineRule="auto"/>
      <w:ind w:left="709" w:hanging="709"/>
    </w:pPr>
    <w:rPr>
      <w:rFonts w:eastAsia="Times New Roman"/>
      <w:sz w:val="24"/>
      <w:szCs w:val="20"/>
      <w:lang w:eastAsia="ar-SA"/>
    </w:rPr>
  </w:style>
  <w:style w:type="character" w:styleId="Wyrnieniedelikatne">
    <w:name w:val="Subtle Emphasis"/>
    <w:uiPriority w:val="19"/>
    <w:rsid w:val="008D73CF"/>
    <w:rPr>
      <w:i/>
      <w:iCs/>
      <w:color w:val="243F60"/>
    </w:rPr>
  </w:style>
  <w:style w:type="character" w:styleId="Wyrnienieintensywne">
    <w:name w:val="Intense Emphasis"/>
    <w:uiPriority w:val="21"/>
    <w:rsid w:val="008D73CF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rsid w:val="008D73CF"/>
    <w:rPr>
      <w:b/>
      <w:bCs/>
      <w:color w:val="4F81BD"/>
    </w:rPr>
  </w:style>
  <w:style w:type="character" w:styleId="Tytuksiki">
    <w:name w:val="Book Title"/>
    <w:uiPriority w:val="33"/>
    <w:rsid w:val="008D73CF"/>
    <w:rPr>
      <w:b/>
      <w:bCs/>
      <w:i/>
      <w:iCs/>
      <w:spacing w:val="9"/>
    </w:rPr>
  </w:style>
  <w:style w:type="character" w:customStyle="1" w:styleId="pogrubienie0">
    <w:name w:val="pogrubienie"/>
    <w:rsid w:val="008D73CF"/>
  </w:style>
  <w:style w:type="character" w:customStyle="1" w:styleId="trzynastka">
    <w:name w:val="trzynastka"/>
    <w:rsid w:val="008D73CF"/>
  </w:style>
  <w:style w:type="character" w:customStyle="1" w:styleId="apple-style-span">
    <w:name w:val="apple-style-span"/>
    <w:rsid w:val="008D73CF"/>
  </w:style>
  <w:style w:type="character" w:customStyle="1" w:styleId="grame">
    <w:name w:val="grame"/>
    <w:rsid w:val="008D73CF"/>
  </w:style>
  <w:style w:type="character" w:customStyle="1" w:styleId="longtext">
    <w:name w:val="long_text"/>
    <w:rsid w:val="008D73CF"/>
  </w:style>
  <w:style w:type="character" w:customStyle="1" w:styleId="shorttext">
    <w:name w:val="short_text"/>
    <w:rsid w:val="008D73CF"/>
  </w:style>
  <w:style w:type="character" w:customStyle="1" w:styleId="med1">
    <w:name w:val="med1"/>
    <w:rsid w:val="008D73CF"/>
  </w:style>
  <w:style w:type="character" w:customStyle="1" w:styleId="NagwekZnak1">
    <w:name w:val="Nagłówek Znak1"/>
    <w:uiPriority w:val="99"/>
    <w:locked/>
    <w:rsid w:val="008D73CF"/>
  </w:style>
  <w:style w:type="paragraph" w:customStyle="1" w:styleId="gowne">
    <w:name w:val="głowne"/>
    <w:basedOn w:val="Normalny"/>
    <w:link w:val="gowneZnak"/>
    <w:rsid w:val="008D73CF"/>
    <w:pPr>
      <w:keepNext/>
      <w:keepLines/>
      <w:numPr>
        <w:numId w:val="10"/>
      </w:numPr>
      <w:autoSpaceDE w:val="0"/>
      <w:autoSpaceDN w:val="0"/>
      <w:adjustRightInd w:val="0"/>
      <w:spacing w:before="240" w:after="120" w:line="240" w:lineRule="auto"/>
      <w:jc w:val="left"/>
    </w:pPr>
    <w:rPr>
      <w:rFonts w:ascii="Times New Roman" w:eastAsia="Times New Roman" w:hAnsi="Times New Roman"/>
      <w:b/>
      <w:i/>
      <w:sz w:val="24"/>
      <w:szCs w:val="24"/>
      <w:lang w:eastAsia="pl-PL"/>
    </w:rPr>
  </w:style>
  <w:style w:type="character" w:customStyle="1" w:styleId="gowneZnak">
    <w:name w:val="głowne Znak"/>
    <w:link w:val="gowne"/>
    <w:rsid w:val="008D73CF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character" w:customStyle="1" w:styleId="normalnyZnak">
    <w:name w:val="normalny Znak"/>
    <w:link w:val="normalny0"/>
    <w:rsid w:val="008D73C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D7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PPustastrona">
    <w:name w:val="M.P_Pusta strona"/>
    <w:basedOn w:val="Normalny"/>
    <w:link w:val="MPPustastronaZnak"/>
    <w:qFormat/>
    <w:rsid w:val="00C8594E"/>
    <w:pPr>
      <w:pageBreakBefore/>
    </w:pPr>
  </w:style>
  <w:style w:type="character" w:customStyle="1" w:styleId="MPPustastronaZnak">
    <w:name w:val="M.P_Pusta strona Znak"/>
    <w:basedOn w:val="Domylnaczcionkaakapitu"/>
    <w:link w:val="MPPustastrona"/>
    <w:rsid w:val="00C8594E"/>
    <w:rPr>
      <w:rFonts w:ascii="Arial" w:eastAsia="Calibri" w:hAnsi="Arial" w:cs="Times New Roman"/>
    </w:rPr>
  </w:style>
  <w:style w:type="paragraph" w:customStyle="1" w:styleId="Textbody">
    <w:name w:val="Text body"/>
    <w:basedOn w:val="Standard"/>
    <w:rsid w:val="002273AD"/>
    <w:pPr>
      <w:widowControl/>
      <w:spacing w:line="240" w:lineRule="auto"/>
      <w:textAlignment w:val="baseline"/>
    </w:pPr>
    <w:rPr>
      <w:rFonts w:eastAsia="Times New Roman" w:cs="Arial"/>
      <w:b/>
      <w:bCs/>
      <w:sz w:val="32"/>
      <w:szCs w:val="20"/>
      <w:u w:val="single"/>
      <w:lang w:bidi="ar-SA"/>
    </w:rPr>
  </w:style>
  <w:style w:type="paragraph" w:customStyle="1" w:styleId="NORMALNY-Arial11">
    <w:name w:val="NORMALNY - Arial11"/>
    <w:basedOn w:val="Normalny"/>
    <w:link w:val="NORMALNY-Arial11Znak"/>
    <w:rsid w:val="00B53B51"/>
    <w:pPr>
      <w:spacing w:before="0"/>
      <w:jc w:val="left"/>
    </w:pPr>
    <w:rPr>
      <w:rFonts w:eastAsia="Times New Roman"/>
      <w:szCs w:val="20"/>
      <w:lang w:eastAsia="pl-PL"/>
    </w:rPr>
  </w:style>
  <w:style w:type="character" w:customStyle="1" w:styleId="NORMALNY-Arial11Znak">
    <w:name w:val="NORMALNY - Arial11 Znak"/>
    <w:basedOn w:val="Domylnaczcionkaakapitu"/>
    <w:link w:val="NORMALNY-Arial11"/>
    <w:locked/>
    <w:rsid w:val="00B53B51"/>
    <w:rPr>
      <w:rFonts w:ascii="Arial" w:eastAsia="Times New Roman" w:hAnsi="Arial" w:cs="Times New Roman"/>
      <w:szCs w:val="20"/>
      <w:lang w:eastAsia="pl-PL"/>
    </w:rPr>
  </w:style>
  <w:style w:type="table" w:customStyle="1" w:styleId="Zwykatabela21">
    <w:name w:val="Zwykła tabela 21"/>
    <w:basedOn w:val="Standardowy"/>
    <w:uiPriority w:val="42"/>
    <w:rsid w:val="00A324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MPtabelka">
    <w:name w:val="MP tabelka"/>
    <w:basedOn w:val="Standardowy"/>
    <w:uiPriority w:val="59"/>
    <w:rsid w:val="00A324C9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Arial Narrow" w:hAnsi="Arial Narrow"/>
        <w:b/>
        <w:sz w:val="22"/>
      </w:rPr>
      <w:tblPr/>
      <w:tcPr>
        <w:shd w:val="clear" w:color="auto" w:fill="E2EFD9" w:themeFill="accent6" w:themeFillTint="33"/>
      </w:tcPr>
    </w:tblStylePr>
  </w:style>
  <w:style w:type="character" w:customStyle="1" w:styleId="StylTekstpodstawowyArial10ptNiePogrubienieWyjustowanyZnak">
    <w:name w:val="Styl Tekst podstawowy + Arial 10 pt Nie Pogrubienie Wyjustowany... Znak"/>
    <w:link w:val="StylTekstpodstawowyArial10ptNiePogrubienieWyjustowany"/>
    <w:locked/>
    <w:rsid w:val="00A324C9"/>
    <w:rPr>
      <w:rFonts w:ascii="Arial" w:hAnsi="Arial" w:cs="Arial"/>
    </w:rPr>
  </w:style>
  <w:style w:type="paragraph" w:customStyle="1" w:styleId="StylTekstpodstawowyArial10ptNiePogrubienieWyjustowany">
    <w:name w:val="Styl Tekst podstawowy + Arial 10 pt Nie Pogrubienie Wyjustowany..."/>
    <w:basedOn w:val="Tekstpodstawowy"/>
    <w:link w:val="StylTekstpodstawowyArial10ptNiePogrubienieWyjustowanyZnak"/>
    <w:rsid w:val="00A324C9"/>
    <w:pPr>
      <w:spacing w:before="0" w:after="0"/>
      <w:ind w:left="480" w:firstLine="698"/>
    </w:pPr>
    <w:rPr>
      <w:rFonts w:eastAsiaTheme="minorHAnsi" w:cs="Arial"/>
      <w:sz w:val="22"/>
      <w:szCs w:val="22"/>
      <w:lang w:bidi="ar-SA"/>
    </w:rPr>
  </w:style>
  <w:style w:type="paragraph" w:customStyle="1" w:styleId="Strona">
    <w:name w:val="Strona"/>
    <w:basedOn w:val="Normalny"/>
    <w:rsid w:val="000548C7"/>
    <w:pPr>
      <w:widowControl w:val="0"/>
      <w:tabs>
        <w:tab w:val="left" w:pos="2835"/>
      </w:tabs>
      <w:suppressAutoHyphens/>
      <w:spacing w:before="0" w:line="240" w:lineRule="auto"/>
      <w:ind w:left="3119" w:hanging="2268"/>
      <w:jc w:val="left"/>
      <w:textAlignment w:val="top"/>
    </w:pPr>
    <w:rPr>
      <w:rFonts w:ascii="Times New Roman" w:eastAsia="Arial Unicode MS" w:hAnsi="Times New Roman" w:cs="Tahoma"/>
      <w:sz w:val="28"/>
      <w:szCs w:val="24"/>
      <w:lang w:eastAsia="pl-PL" w:bidi="pl-PL"/>
    </w:rPr>
  </w:style>
  <w:style w:type="paragraph" w:customStyle="1" w:styleId="Teks-poziom2">
    <w:name w:val="Teks - poziom 2"/>
    <w:basedOn w:val="Normalny"/>
    <w:link w:val="Teks-poziom2Znak"/>
    <w:rsid w:val="00E324D0"/>
    <w:pPr>
      <w:numPr>
        <w:ilvl w:val="1"/>
        <w:numId w:val="11"/>
      </w:numPr>
      <w:spacing w:before="0" w:after="200" w:line="276" w:lineRule="auto"/>
      <w:contextualSpacing/>
      <w:jc w:val="left"/>
    </w:pPr>
    <w:rPr>
      <w:rFonts w:eastAsiaTheme="minorHAnsi" w:cs="Arial"/>
      <w:lang w:val="en-GB"/>
    </w:rPr>
  </w:style>
  <w:style w:type="character" w:customStyle="1" w:styleId="Teks-poziom2Znak">
    <w:name w:val="Teks - poziom 2 Znak"/>
    <w:basedOn w:val="Domylnaczcionkaakapitu"/>
    <w:link w:val="Teks-poziom2"/>
    <w:rsid w:val="00E324D0"/>
    <w:rPr>
      <w:rFonts w:ascii="Arial" w:hAnsi="Arial" w:cs="Arial"/>
      <w:lang w:val="en-GB"/>
    </w:rPr>
  </w:style>
  <w:style w:type="paragraph" w:customStyle="1" w:styleId="Tekst-poziom3">
    <w:name w:val="Tekst - poziom 3"/>
    <w:basedOn w:val="Teks-poziom2"/>
    <w:qFormat/>
    <w:rsid w:val="00E324D0"/>
    <w:pPr>
      <w:numPr>
        <w:ilvl w:val="2"/>
      </w:numPr>
      <w:ind w:left="2160" w:hanging="360"/>
    </w:pPr>
  </w:style>
  <w:style w:type="numbering" w:customStyle="1" w:styleId="Bezlisty1">
    <w:name w:val="Bez listy1"/>
    <w:next w:val="Bezlisty"/>
    <w:uiPriority w:val="99"/>
    <w:semiHidden/>
    <w:unhideWhenUsed/>
    <w:rsid w:val="00243955"/>
  </w:style>
  <w:style w:type="character" w:customStyle="1" w:styleId="notefooter">
    <w:name w:val="note_footer"/>
    <w:basedOn w:val="Domylnaczcionkaakapitu"/>
    <w:rsid w:val="00243955"/>
    <w:rPr>
      <w:sz w:val="24"/>
      <w:szCs w:val="24"/>
      <w:shd w:val="clear" w:color="auto" w:fill="EEEEE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C37B2"/>
    <w:rPr>
      <w:color w:val="605E5C"/>
      <w:shd w:val="clear" w:color="auto" w:fill="E1DFDD"/>
    </w:rPr>
  </w:style>
  <w:style w:type="paragraph" w:customStyle="1" w:styleId="Tekst-poziom2">
    <w:name w:val="Tekst - poziom 2"/>
    <w:basedOn w:val="Teks-poziom2"/>
    <w:next w:val="Normalny"/>
    <w:link w:val="Tekst-poziom2Znak"/>
    <w:qFormat/>
    <w:rsid w:val="008E5064"/>
    <w:pPr>
      <w:numPr>
        <w:ilvl w:val="0"/>
        <w:numId w:val="0"/>
      </w:numPr>
      <w:spacing w:after="0"/>
    </w:pPr>
    <w:rPr>
      <w:rFonts w:eastAsia="Calibri"/>
    </w:rPr>
  </w:style>
  <w:style w:type="character" w:customStyle="1" w:styleId="Tekst-poziom2Znak">
    <w:name w:val="Tekst - poziom 2 Znak"/>
    <w:link w:val="Tekst-poziom2"/>
    <w:rsid w:val="008E5064"/>
    <w:rPr>
      <w:rFonts w:ascii="Arial" w:eastAsia="Calibri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racowniakonstrukcji@mpe.com.pl" TargetMode="External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705CE-4602-4F3C-871C-1BF0CB58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</dc:creator>
  <cp:lastModifiedBy>PIKP3</cp:lastModifiedBy>
  <cp:revision>14</cp:revision>
  <cp:lastPrinted>2019-08-16T11:36:00Z</cp:lastPrinted>
  <dcterms:created xsi:type="dcterms:W3CDTF">2019-11-28T14:13:00Z</dcterms:created>
  <dcterms:modified xsi:type="dcterms:W3CDTF">2019-12-14T13:24:00Z</dcterms:modified>
</cp:coreProperties>
</file>